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AF8" w:rsidRPr="006774C8" w:rsidRDefault="00E91AF8" w:rsidP="00E91AF8">
      <w:pPr>
        <w:tabs>
          <w:tab w:val="left" w:pos="10440"/>
          <w:tab w:val="left" w:pos="10800"/>
          <w:tab w:val="left" w:pos="12060"/>
        </w:tabs>
        <w:jc w:val="center"/>
        <w:rPr>
          <w:sz w:val="28"/>
          <w:szCs w:val="28"/>
        </w:rPr>
      </w:pPr>
    </w:p>
    <w:p w:rsidR="00E91AF8" w:rsidRPr="00D66715" w:rsidRDefault="00E91AF8" w:rsidP="00D66715">
      <w:pPr>
        <w:tabs>
          <w:tab w:val="left" w:pos="10440"/>
          <w:tab w:val="left" w:pos="10800"/>
          <w:tab w:val="left" w:pos="12060"/>
        </w:tabs>
        <w:jc w:val="center"/>
        <w:rPr>
          <w:b/>
          <w:sz w:val="28"/>
          <w:szCs w:val="28"/>
        </w:rPr>
      </w:pPr>
      <w:r w:rsidRPr="00D66715">
        <w:rPr>
          <w:b/>
          <w:sz w:val="28"/>
          <w:szCs w:val="28"/>
        </w:rPr>
        <w:t>ПАСПОРТ</w:t>
      </w:r>
    </w:p>
    <w:p w:rsidR="00E91AF8" w:rsidRPr="00D66715" w:rsidRDefault="00E91AF8" w:rsidP="00D66715">
      <w:pPr>
        <w:tabs>
          <w:tab w:val="left" w:pos="10440"/>
          <w:tab w:val="left" w:pos="10800"/>
          <w:tab w:val="left" w:pos="12060"/>
        </w:tabs>
        <w:jc w:val="center"/>
        <w:rPr>
          <w:b/>
          <w:sz w:val="28"/>
          <w:szCs w:val="28"/>
        </w:rPr>
      </w:pPr>
      <w:r w:rsidRPr="00D66715">
        <w:rPr>
          <w:b/>
          <w:sz w:val="28"/>
          <w:szCs w:val="28"/>
        </w:rPr>
        <w:t>МУНИЦИПАЛЬНОГО ОБРАЗОВАНИЯ</w:t>
      </w:r>
    </w:p>
    <w:p w:rsidR="003D6426" w:rsidRPr="00D66715" w:rsidRDefault="003D6426" w:rsidP="00D66715">
      <w:pPr>
        <w:tabs>
          <w:tab w:val="left" w:pos="10440"/>
          <w:tab w:val="left" w:pos="10800"/>
          <w:tab w:val="left" w:pos="12060"/>
        </w:tabs>
        <w:jc w:val="center"/>
        <w:rPr>
          <w:b/>
          <w:sz w:val="28"/>
          <w:szCs w:val="28"/>
        </w:rPr>
      </w:pPr>
    </w:p>
    <w:p w:rsidR="00E91AF8" w:rsidRDefault="00E91AF8" w:rsidP="00D66715">
      <w:pPr>
        <w:tabs>
          <w:tab w:val="left" w:pos="10440"/>
          <w:tab w:val="left" w:pos="10800"/>
          <w:tab w:val="left" w:pos="12060"/>
        </w:tabs>
        <w:ind w:right="126"/>
        <w:jc w:val="center"/>
        <w:rPr>
          <w:b/>
          <w:sz w:val="28"/>
          <w:szCs w:val="28"/>
        </w:rPr>
      </w:pPr>
    </w:p>
    <w:p w:rsidR="00AA4B94" w:rsidRPr="00D66715" w:rsidRDefault="00AA4B94" w:rsidP="00D66715">
      <w:pPr>
        <w:tabs>
          <w:tab w:val="left" w:pos="10440"/>
          <w:tab w:val="left" w:pos="10800"/>
          <w:tab w:val="left" w:pos="12060"/>
        </w:tabs>
        <w:ind w:right="126"/>
        <w:jc w:val="center"/>
        <w:rPr>
          <w:b/>
          <w:sz w:val="28"/>
          <w:szCs w:val="28"/>
        </w:rPr>
      </w:pPr>
    </w:p>
    <w:p w:rsidR="00E91AF8" w:rsidRPr="00D66715" w:rsidRDefault="00E91AF8" w:rsidP="00D66715">
      <w:pPr>
        <w:tabs>
          <w:tab w:val="left" w:pos="10440"/>
          <w:tab w:val="left" w:pos="10800"/>
          <w:tab w:val="left" w:pos="12060"/>
        </w:tabs>
        <w:ind w:right="126"/>
        <w:rPr>
          <w:b/>
          <w:sz w:val="28"/>
          <w:szCs w:val="28"/>
        </w:rPr>
      </w:pP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jc w:val="center"/>
        <w:rPr>
          <w:b/>
          <w:sz w:val="28"/>
          <w:szCs w:val="28"/>
        </w:rPr>
      </w:pPr>
      <w:r w:rsidRPr="00D66715">
        <w:rPr>
          <w:b/>
          <w:sz w:val="28"/>
          <w:szCs w:val="28"/>
        </w:rPr>
        <w:t>П А С П О Р Т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left="567" w:right="126"/>
        <w:rPr>
          <w:sz w:val="28"/>
          <w:szCs w:val="28"/>
        </w:rPr>
      </w:pPr>
    </w:p>
    <w:p w:rsidR="00981D55" w:rsidRPr="00D66715" w:rsidRDefault="00DE07F6" w:rsidP="00D66715">
      <w:pPr>
        <w:tabs>
          <w:tab w:val="left" w:pos="10440"/>
          <w:tab w:val="left" w:pos="10800"/>
          <w:tab w:val="left" w:pos="12060"/>
        </w:tabs>
        <w:ind w:right="126"/>
        <w:jc w:val="center"/>
        <w:rPr>
          <w:sz w:val="28"/>
          <w:szCs w:val="28"/>
          <w:u w:val="single"/>
        </w:rPr>
      </w:pPr>
      <w:r w:rsidRPr="00D66715">
        <w:rPr>
          <w:sz w:val="28"/>
          <w:szCs w:val="28"/>
          <w:u w:val="single"/>
        </w:rPr>
        <w:t xml:space="preserve">наименование </w:t>
      </w:r>
      <w:r w:rsidR="00981D55" w:rsidRPr="00D66715">
        <w:rPr>
          <w:sz w:val="28"/>
          <w:szCs w:val="28"/>
          <w:u w:val="single"/>
        </w:rPr>
        <w:t xml:space="preserve">муниципального образования </w:t>
      </w:r>
      <w:proofErr w:type="spellStart"/>
      <w:r w:rsidR="00C50B6E">
        <w:rPr>
          <w:sz w:val="28"/>
          <w:szCs w:val="28"/>
          <w:u w:val="single"/>
        </w:rPr>
        <w:t>Паевское</w:t>
      </w:r>
      <w:proofErr w:type="spellEnd"/>
      <w:r w:rsidR="00C50B6E">
        <w:rPr>
          <w:sz w:val="28"/>
          <w:szCs w:val="28"/>
          <w:u w:val="single"/>
        </w:rPr>
        <w:t xml:space="preserve"> сельское поселение</w:t>
      </w:r>
    </w:p>
    <w:p w:rsidR="00E91AF8" w:rsidRPr="00D66715" w:rsidRDefault="00DE07F6" w:rsidP="00D66715">
      <w:pPr>
        <w:tabs>
          <w:tab w:val="left" w:pos="10440"/>
          <w:tab w:val="left" w:pos="10800"/>
          <w:tab w:val="left" w:pos="12060"/>
        </w:tabs>
        <w:ind w:right="126"/>
        <w:jc w:val="center"/>
        <w:rPr>
          <w:sz w:val="28"/>
          <w:szCs w:val="28"/>
          <w:u w:val="single"/>
        </w:rPr>
      </w:pPr>
      <w:r w:rsidRPr="00D66715">
        <w:rPr>
          <w:sz w:val="28"/>
          <w:szCs w:val="28"/>
          <w:u w:val="single"/>
        </w:rPr>
        <w:t>наим</w:t>
      </w:r>
      <w:r w:rsidR="00C50B6E">
        <w:rPr>
          <w:sz w:val="28"/>
          <w:szCs w:val="28"/>
          <w:u w:val="single"/>
        </w:rPr>
        <w:t xml:space="preserve">енование муниципального района </w:t>
      </w:r>
      <w:proofErr w:type="spellStart"/>
      <w:r w:rsidR="00C50B6E">
        <w:rPr>
          <w:sz w:val="28"/>
          <w:szCs w:val="28"/>
          <w:u w:val="single"/>
        </w:rPr>
        <w:t>Кадошкинский</w:t>
      </w:r>
      <w:proofErr w:type="spellEnd"/>
    </w:p>
    <w:p w:rsidR="00DE07F6" w:rsidRPr="00D66715" w:rsidRDefault="00DE07F6" w:rsidP="00D66715">
      <w:pPr>
        <w:tabs>
          <w:tab w:val="left" w:pos="10440"/>
          <w:tab w:val="left" w:pos="10800"/>
          <w:tab w:val="left" w:pos="12060"/>
        </w:tabs>
        <w:ind w:right="126"/>
        <w:rPr>
          <w:b/>
          <w:sz w:val="28"/>
          <w:szCs w:val="28"/>
        </w:rPr>
      </w:pP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  <w:r w:rsidRPr="00D66715">
        <w:rPr>
          <w:b/>
          <w:sz w:val="28"/>
          <w:szCs w:val="28"/>
        </w:rPr>
        <w:t xml:space="preserve">Наделено </w:t>
      </w:r>
      <w:proofErr w:type="gramStart"/>
      <w:r w:rsidRPr="00D66715">
        <w:rPr>
          <w:b/>
          <w:sz w:val="28"/>
          <w:szCs w:val="28"/>
        </w:rPr>
        <w:t>статусом</w:t>
      </w:r>
      <w:r w:rsidRPr="00D66715">
        <w:rPr>
          <w:sz w:val="28"/>
          <w:szCs w:val="28"/>
        </w:rPr>
        <w:t xml:space="preserve"> </w:t>
      </w:r>
      <w:r w:rsidR="00C50B6E">
        <w:rPr>
          <w:sz w:val="28"/>
          <w:szCs w:val="28"/>
        </w:rPr>
        <w:t xml:space="preserve"> </w:t>
      </w:r>
      <w:r w:rsidR="00C50B6E" w:rsidRPr="0030196B">
        <w:rPr>
          <w:sz w:val="28"/>
          <w:szCs w:val="28"/>
        </w:rPr>
        <w:t>сельское</w:t>
      </w:r>
      <w:proofErr w:type="gramEnd"/>
      <w:r w:rsidR="00C50B6E" w:rsidRPr="0030196B">
        <w:rPr>
          <w:sz w:val="28"/>
          <w:szCs w:val="28"/>
        </w:rPr>
        <w:t xml:space="preserve"> поселение 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16"/>
          <w:szCs w:val="16"/>
        </w:rPr>
      </w:pPr>
      <w:r w:rsidRPr="00D66715">
        <w:rPr>
          <w:sz w:val="16"/>
          <w:szCs w:val="16"/>
        </w:rPr>
        <w:t xml:space="preserve">  </w:t>
      </w:r>
      <w:r w:rsidR="0057758B" w:rsidRPr="00D66715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66715">
        <w:rPr>
          <w:sz w:val="16"/>
          <w:szCs w:val="16"/>
        </w:rPr>
        <w:t xml:space="preserve">     (наименование Закона)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  <w:r w:rsidRPr="00D66715">
        <w:rPr>
          <w:b/>
          <w:sz w:val="28"/>
          <w:szCs w:val="28"/>
        </w:rPr>
        <w:t>Почтовый адрес, индекс</w:t>
      </w:r>
      <w:r w:rsidRPr="00D66715">
        <w:rPr>
          <w:sz w:val="28"/>
          <w:szCs w:val="28"/>
        </w:rPr>
        <w:t xml:space="preserve">: </w:t>
      </w:r>
      <w:proofErr w:type="spellStart"/>
      <w:r w:rsidR="00C50B6E">
        <w:rPr>
          <w:sz w:val="28"/>
          <w:szCs w:val="28"/>
        </w:rPr>
        <w:t>Кадошкинский</w:t>
      </w:r>
      <w:proofErr w:type="spellEnd"/>
      <w:r w:rsidR="00C50B6E">
        <w:rPr>
          <w:sz w:val="28"/>
          <w:szCs w:val="28"/>
        </w:rPr>
        <w:t xml:space="preserve"> район,</w:t>
      </w:r>
      <w:r w:rsidR="00B21FE0">
        <w:rPr>
          <w:sz w:val="28"/>
          <w:szCs w:val="28"/>
        </w:rPr>
        <w:t xml:space="preserve"> </w:t>
      </w:r>
      <w:proofErr w:type="gramStart"/>
      <w:r w:rsidR="00C50B6E">
        <w:rPr>
          <w:sz w:val="28"/>
          <w:szCs w:val="28"/>
        </w:rPr>
        <w:t>с.Паево,ул.Школьная</w:t>
      </w:r>
      <w:proofErr w:type="gramEnd"/>
      <w:r w:rsidR="00C50B6E">
        <w:rPr>
          <w:sz w:val="28"/>
          <w:szCs w:val="28"/>
        </w:rPr>
        <w:t>,д.20,431902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  <w:r w:rsidRPr="00D66715">
        <w:rPr>
          <w:b/>
          <w:sz w:val="28"/>
          <w:szCs w:val="28"/>
        </w:rPr>
        <w:t>Электронный адрес администрации муниципального образовани</w:t>
      </w:r>
      <w:r w:rsidR="00DE07F6" w:rsidRPr="00D66715">
        <w:rPr>
          <w:b/>
          <w:sz w:val="28"/>
          <w:szCs w:val="28"/>
        </w:rPr>
        <w:t>я</w:t>
      </w:r>
      <w:r w:rsidRPr="00D66715">
        <w:rPr>
          <w:sz w:val="28"/>
          <w:szCs w:val="28"/>
        </w:rPr>
        <w:t xml:space="preserve">: </w:t>
      </w:r>
      <w:r w:rsidR="00C50B6E">
        <w:rPr>
          <w:sz w:val="28"/>
          <w:szCs w:val="28"/>
        </w:rPr>
        <w:t>е.</w:t>
      </w:r>
      <w:proofErr w:type="spellStart"/>
      <w:r w:rsidR="00C50B6E">
        <w:rPr>
          <w:sz w:val="28"/>
          <w:szCs w:val="28"/>
          <w:lang w:val="en-US"/>
        </w:rPr>
        <w:t>palatkina</w:t>
      </w:r>
      <w:proofErr w:type="spellEnd"/>
      <w:r w:rsidR="00C50B6E" w:rsidRPr="00C50B6E">
        <w:rPr>
          <w:sz w:val="28"/>
          <w:szCs w:val="28"/>
        </w:rPr>
        <w:t>@</w:t>
      </w:r>
      <w:proofErr w:type="spellStart"/>
      <w:r w:rsidR="00C50B6E">
        <w:rPr>
          <w:sz w:val="28"/>
          <w:szCs w:val="28"/>
          <w:lang w:val="en-US"/>
        </w:rPr>
        <w:t>yandex</w:t>
      </w:r>
      <w:proofErr w:type="spellEnd"/>
      <w:r w:rsidR="00C50B6E" w:rsidRPr="00C50B6E">
        <w:rPr>
          <w:sz w:val="28"/>
          <w:szCs w:val="28"/>
        </w:rPr>
        <w:t>.</w:t>
      </w:r>
      <w:proofErr w:type="spellStart"/>
      <w:r w:rsidR="00C50B6E">
        <w:rPr>
          <w:sz w:val="28"/>
          <w:szCs w:val="28"/>
          <w:lang w:val="en-US"/>
        </w:rPr>
        <w:t>ru</w:t>
      </w:r>
      <w:proofErr w:type="spellEnd"/>
      <w:r w:rsidRPr="00D66715">
        <w:rPr>
          <w:sz w:val="28"/>
          <w:szCs w:val="28"/>
        </w:rPr>
        <w:t xml:space="preserve"> 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</w:p>
    <w:p w:rsidR="00C50B6E" w:rsidRPr="009C3A4A" w:rsidRDefault="00981D55" w:rsidP="00C50B6E">
      <w:pPr>
        <w:spacing w:line="360" w:lineRule="auto"/>
        <w:rPr>
          <w:sz w:val="16"/>
          <w:szCs w:val="16"/>
        </w:rPr>
      </w:pPr>
      <w:r w:rsidRPr="00D66715">
        <w:rPr>
          <w:b/>
          <w:sz w:val="28"/>
          <w:szCs w:val="28"/>
        </w:rPr>
        <w:t>Адрес сайта муниципального образования</w:t>
      </w:r>
      <w:r w:rsidRPr="00D66715">
        <w:rPr>
          <w:sz w:val="28"/>
          <w:szCs w:val="28"/>
        </w:rPr>
        <w:t xml:space="preserve">: </w:t>
      </w:r>
      <w:hyperlink r:id="rId8" w:history="1">
        <w:r w:rsidR="00C50B6E" w:rsidRPr="009C3A4A">
          <w:rPr>
            <w:rStyle w:val="aff"/>
            <w:sz w:val="16"/>
            <w:szCs w:val="16"/>
            <w:lang w:val="en-US"/>
          </w:rPr>
          <w:t>http</w:t>
        </w:r>
        <w:r w:rsidR="00C50B6E" w:rsidRPr="009C3A4A">
          <w:rPr>
            <w:rStyle w:val="aff"/>
            <w:sz w:val="16"/>
            <w:szCs w:val="16"/>
          </w:rPr>
          <w:t>://</w:t>
        </w:r>
        <w:proofErr w:type="spellStart"/>
        <w:r w:rsidR="00C50B6E" w:rsidRPr="009C3A4A">
          <w:rPr>
            <w:rStyle w:val="aff"/>
            <w:sz w:val="16"/>
            <w:szCs w:val="16"/>
            <w:lang w:val="en-US"/>
          </w:rPr>
          <w:t>kadoskino</w:t>
        </w:r>
        <w:proofErr w:type="spellEnd"/>
        <w:r w:rsidR="00C50B6E" w:rsidRPr="009C3A4A">
          <w:rPr>
            <w:rStyle w:val="aff"/>
            <w:sz w:val="16"/>
            <w:szCs w:val="16"/>
          </w:rPr>
          <w:t>.</w:t>
        </w:r>
        <w:r w:rsidR="00C50B6E" w:rsidRPr="009C3A4A">
          <w:rPr>
            <w:rStyle w:val="aff"/>
            <w:sz w:val="16"/>
            <w:szCs w:val="16"/>
            <w:lang w:val="en-US"/>
          </w:rPr>
          <w:t>e</w:t>
        </w:r>
        <w:r w:rsidR="00C50B6E" w:rsidRPr="009C3A4A">
          <w:rPr>
            <w:rStyle w:val="aff"/>
            <w:sz w:val="16"/>
            <w:szCs w:val="16"/>
          </w:rPr>
          <w:t>-</w:t>
        </w:r>
        <w:proofErr w:type="spellStart"/>
        <w:r w:rsidR="00C50B6E" w:rsidRPr="009C3A4A">
          <w:rPr>
            <w:rStyle w:val="aff"/>
            <w:sz w:val="16"/>
            <w:szCs w:val="16"/>
            <w:lang w:val="en-US"/>
          </w:rPr>
          <w:t>mordovia</w:t>
        </w:r>
        <w:proofErr w:type="spellEnd"/>
      </w:hyperlink>
      <w:r w:rsidR="00C50B6E" w:rsidRPr="009C3A4A">
        <w:rPr>
          <w:sz w:val="16"/>
          <w:szCs w:val="16"/>
        </w:rPr>
        <w:t>.</w:t>
      </w:r>
      <w:proofErr w:type="spellStart"/>
      <w:r w:rsidR="00C50B6E" w:rsidRPr="009C3A4A">
        <w:rPr>
          <w:sz w:val="16"/>
          <w:szCs w:val="16"/>
          <w:lang w:val="en-US"/>
        </w:rPr>
        <w:t>ru</w:t>
      </w:r>
      <w:proofErr w:type="spellEnd"/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  <w:r w:rsidRPr="00D66715">
        <w:rPr>
          <w:sz w:val="28"/>
          <w:szCs w:val="28"/>
        </w:rPr>
        <w:t>Устав муниципального образования:</w:t>
      </w:r>
      <w:r w:rsidR="00F94352">
        <w:rPr>
          <w:sz w:val="28"/>
          <w:szCs w:val="28"/>
        </w:rPr>
        <w:t xml:space="preserve"> </w:t>
      </w:r>
      <w:proofErr w:type="spellStart"/>
      <w:r w:rsidR="00C50B6E">
        <w:rPr>
          <w:sz w:val="28"/>
          <w:szCs w:val="28"/>
        </w:rPr>
        <w:t>Паевское</w:t>
      </w:r>
      <w:proofErr w:type="spellEnd"/>
      <w:r w:rsidR="00C50B6E">
        <w:rPr>
          <w:sz w:val="28"/>
          <w:szCs w:val="28"/>
        </w:rPr>
        <w:t xml:space="preserve"> сельское поселение </w:t>
      </w:r>
      <w:proofErr w:type="spellStart"/>
      <w:r w:rsidR="00C50B6E">
        <w:rPr>
          <w:sz w:val="28"/>
          <w:szCs w:val="28"/>
        </w:rPr>
        <w:t>Кадошкинского</w:t>
      </w:r>
      <w:proofErr w:type="spellEnd"/>
      <w:r w:rsidR="00C50B6E">
        <w:rPr>
          <w:sz w:val="28"/>
          <w:szCs w:val="28"/>
        </w:rPr>
        <w:t xml:space="preserve"> муниципального района Республики Мордовия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</w:p>
    <w:p w:rsidR="00981D55" w:rsidRPr="00AC4834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  <w:r w:rsidRPr="00D66715">
        <w:rPr>
          <w:sz w:val="28"/>
          <w:szCs w:val="28"/>
        </w:rPr>
        <w:t>Зарегистрир</w:t>
      </w:r>
      <w:r w:rsidR="00F94352">
        <w:rPr>
          <w:sz w:val="28"/>
          <w:szCs w:val="28"/>
        </w:rPr>
        <w:t>ован:2 марта 2006 года</w:t>
      </w:r>
      <w:r w:rsidR="00F94352" w:rsidRPr="00AC4834">
        <w:rPr>
          <w:sz w:val="28"/>
          <w:szCs w:val="28"/>
        </w:rPr>
        <w:t xml:space="preserve"> </w:t>
      </w:r>
      <w:r w:rsidR="00F94352">
        <w:rPr>
          <w:sz w:val="28"/>
          <w:szCs w:val="28"/>
          <w:lang w:val="en-US"/>
        </w:rPr>
        <w:t>RU</w:t>
      </w:r>
      <w:r w:rsidR="00F94352" w:rsidRPr="00AC4834">
        <w:rPr>
          <w:sz w:val="28"/>
          <w:szCs w:val="28"/>
        </w:rPr>
        <w:t>135113092006001</w:t>
      </w:r>
      <w:r w:rsidR="00F94352">
        <w:rPr>
          <w:sz w:val="28"/>
          <w:szCs w:val="28"/>
        </w:rPr>
        <w:t xml:space="preserve"> 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b/>
          <w:sz w:val="16"/>
          <w:szCs w:val="16"/>
        </w:rPr>
      </w:pPr>
      <w:r w:rsidRPr="00D66715">
        <w:rPr>
          <w:b/>
          <w:sz w:val="28"/>
          <w:szCs w:val="28"/>
        </w:rPr>
        <w:t xml:space="preserve">                   </w:t>
      </w:r>
      <w:r w:rsidR="00A462DC" w:rsidRPr="00D66715">
        <w:rPr>
          <w:b/>
          <w:sz w:val="28"/>
          <w:szCs w:val="28"/>
        </w:rPr>
        <w:t xml:space="preserve">            </w:t>
      </w:r>
      <w:r w:rsidRPr="00D66715">
        <w:rPr>
          <w:b/>
          <w:sz w:val="28"/>
          <w:szCs w:val="28"/>
        </w:rPr>
        <w:t xml:space="preserve">      </w:t>
      </w:r>
      <w:r w:rsidRPr="00D66715">
        <w:rPr>
          <w:b/>
          <w:sz w:val="16"/>
          <w:szCs w:val="16"/>
        </w:rPr>
        <w:t>(дата регистрации, № государственной регистрации)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  <w:u w:val="single"/>
          <w:vertAlign w:val="superscript"/>
        </w:rPr>
      </w:pPr>
      <w:r w:rsidRPr="00D66715">
        <w:rPr>
          <w:sz w:val="28"/>
          <w:szCs w:val="28"/>
        </w:rPr>
        <w:t>Официально опубликован:</w:t>
      </w:r>
      <w:r w:rsidRPr="00D66715">
        <w:rPr>
          <w:sz w:val="28"/>
          <w:szCs w:val="28"/>
          <w:u w:val="single"/>
          <w:vertAlign w:val="superscript"/>
        </w:rPr>
        <w:t xml:space="preserve">                                                          </w:t>
      </w:r>
    </w:p>
    <w:p w:rsidR="00981D55" w:rsidRPr="00D66715" w:rsidRDefault="0057758B" w:rsidP="00D66715">
      <w:pPr>
        <w:tabs>
          <w:tab w:val="left" w:pos="10440"/>
          <w:tab w:val="left" w:pos="10800"/>
          <w:tab w:val="left" w:pos="12060"/>
        </w:tabs>
        <w:ind w:right="126"/>
        <w:rPr>
          <w:sz w:val="16"/>
          <w:szCs w:val="16"/>
        </w:rPr>
      </w:pPr>
      <w:r w:rsidRPr="00D66715">
        <w:rPr>
          <w:sz w:val="16"/>
          <w:szCs w:val="16"/>
        </w:rPr>
        <w:t xml:space="preserve">                                                                                          </w:t>
      </w:r>
      <w:r w:rsidR="00981D55" w:rsidRPr="00D66715">
        <w:rPr>
          <w:sz w:val="16"/>
          <w:szCs w:val="16"/>
        </w:rPr>
        <w:t>(дата регистрации, № государственной регистрации)</w:t>
      </w:r>
    </w:p>
    <w:p w:rsidR="00981D55" w:rsidRPr="00D66715" w:rsidRDefault="00981D55" w:rsidP="00D66715">
      <w:pPr>
        <w:tabs>
          <w:tab w:val="left" w:pos="10440"/>
          <w:tab w:val="left" w:pos="10800"/>
          <w:tab w:val="left" w:pos="12060"/>
        </w:tabs>
        <w:ind w:right="126"/>
        <w:rPr>
          <w:sz w:val="28"/>
          <w:szCs w:val="28"/>
        </w:rPr>
      </w:pPr>
    </w:p>
    <w:p w:rsidR="00981D55" w:rsidRPr="00F94352" w:rsidRDefault="00981D55" w:rsidP="00D66715">
      <w:pPr>
        <w:tabs>
          <w:tab w:val="left" w:pos="10440"/>
          <w:tab w:val="left" w:pos="10800"/>
          <w:tab w:val="left" w:pos="12060"/>
        </w:tabs>
        <w:jc w:val="both"/>
        <w:rPr>
          <w:b/>
          <w:sz w:val="28"/>
          <w:szCs w:val="28"/>
          <w:u w:val="single"/>
        </w:rPr>
      </w:pPr>
      <w:r w:rsidRPr="00D66715">
        <w:rPr>
          <w:sz w:val="28"/>
          <w:szCs w:val="28"/>
        </w:rPr>
        <w:t>Внесен в государственный реестр муниципальных образо</w:t>
      </w:r>
      <w:r w:rsidR="00F94352">
        <w:rPr>
          <w:sz w:val="28"/>
          <w:szCs w:val="28"/>
        </w:rPr>
        <w:t>ваний:15 июня 2006 года</w:t>
      </w:r>
      <w:r w:rsidR="00F94352" w:rsidRPr="00F94352">
        <w:rPr>
          <w:sz w:val="28"/>
          <w:szCs w:val="28"/>
        </w:rPr>
        <w:t xml:space="preserve"> </w:t>
      </w:r>
      <w:proofErr w:type="spellStart"/>
      <w:r w:rsidR="00F94352">
        <w:rPr>
          <w:sz w:val="28"/>
          <w:szCs w:val="28"/>
          <w:lang w:val="en-US"/>
        </w:rPr>
        <w:t>ru</w:t>
      </w:r>
      <w:proofErr w:type="spellEnd"/>
      <w:r w:rsidR="00F94352" w:rsidRPr="00F94352">
        <w:rPr>
          <w:sz w:val="28"/>
          <w:szCs w:val="28"/>
        </w:rPr>
        <w:t>13511309</w:t>
      </w:r>
    </w:p>
    <w:p w:rsidR="00981D55" w:rsidRPr="00D66715" w:rsidRDefault="0057758B" w:rsidP="00D66715">
      <w:pPr>
        <w:tabs>
          <w:tab w:val="left" w:pos="9356"/>
          <w:tab w:val="left" w:pos="10800"/>
          <w:tab w:val="left" w:pos="12060"/>
        </w:tabs>
        <w:rPr>
          <w:sz w:val="16"/>
          <w:szCs w:val="16"/>
        </w:rPr>
      </w:pPr>
      <w:r w:rsidRPr="00D66715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5906DE">
        <w:rPr>
          <w:sz w:val="16"/>
          <w:szCs w:val="16"/>
        </w:rPr>
        <w:t xml:space="preserve">             </w:t>
      </w:r>
      <w:r w:rsidRPr="00D66715">
        <w:rPr>
          <w:sz w:val="16"/>
          <w:szCs w:val="16"/>
        </w:rPr>
        <w:t xml:space="preserve">    </w:t>
      </w:r>
      <w:r w:rsidR="00981D55" w:rsidRPr="00D66715">
        <w:rPr>
          <w:sz w:val="16"/>
          <w:szCs w:val="16"/>
        </w:rPr>
        <w:t xml:space="preserve"> (дата, № государственной регистрации)                                                                                      </w:t>
      </w:r>
    </w:p>
    <w:p w:rsidR="00C51CBA" w:rsidRDefault="00C51CBA" w:rsidP="00D66715">
      <w:pPr>
        <w:tabs>
          <w:tab w:val="left" w:pos="10440"/>
          <w:tab w:val="left" w:pos="10800"/>
          <w:tab w:val="left" w:pos="12060"/>
        </w:tabs>
        <w:ind w:left="6840"/>
        <w:rPr>
          <w:b/>
          <w:sz w:val="28"/>
          <w:szCs w:val="28"/>
        </w:rPr>
      </w:pPr>
    </w:p>
    <w:p w:rsidR="00B67925" w:rsidRPr="00D66715" w:rsidRDefault="00B67925" w:rsidP="00D66715">
      <w:pPr>
        <w:tabs>
          <w:tab w:val="left" w:pos="10440"/>
          <w:tab w:val="left" w:pos="10800"/>
          <w:tab w:val="left" w:pos="12060"/>
        </w:tabs>
        <w:ind w:left="6840"/>
        <w:rPr>
          <w:b/>
          <w:sz w:val="28"/>
          <w:szCs w:val="28"/>
        </w:rPr>
      </w:pPr>
      <w:r w:rsidRPr="00D66715">
        <w:rPr>
          <w:b/>
          <w:sz w:val="28"/>
          <w:szCs w:val="28"/>
        </w:rPr>
        <w:lastRenderedPageBreak/>
        <w:t>СОДЕРЖАНИЕ</w:t>
      </w:r>
    </w:p>
    <w:tbl>
      <w:tblPr>
        <w:tblW w:w="5021" w:type="pct"/>
        <w:tblLook w:val="0000" w:firstRow="0" w:lastRow="0" w:firstColumn="0" w:lastColumn="0" w:noHBand="0" w:noVBand="0"/>
      </w:tblPr>
      <w:tblGrid>
        <w:gridCol w:w="1104"/>
        <w:gridCol w:w="14314"/>
      </w:tblGrid>
      <w:tr w:rsidR="00C51CBA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CBA" w:rsidRPr="00D66715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1CBA" w:rsidRPr="00C51CBA" w:rsidRDefault="00C51CBA" w:rsidP="009D092C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8"/>
                <w:szCs w:val="28"/>
              </w:rPr>
            </w:pPr>
            <w:r w:rsidRPr="00C51CBA">
              <w:rPr>
                <w:b/>
                <w:sz w:val="28"/>
                <w:szCs w:val="28"/>
              </w:rPr>
              <w:t>Р</w:t>
            </w:r>
            <w:r w:rsidR="009D092C">
              <w:rPr>
                <w:b/>
                <w:sz w:val="28"/>
                <w:szCs w:val="28"/>
              </w:rPr>
              <w:t>АЗДЕЛ 1.  СОЦИАЛЬНО-ЭКОНОМИЧЕСКИЙ ПАСПОРТ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I.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официальные символы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II.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both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краткая историко-географическая характеристика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III.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картографическое описание границ территории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IV.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административно-территориальное устройство на территории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V.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 xml:space="preserve">сведения об органах местного самоуправления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5.1.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представительный орган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5.2.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глава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BF0765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5.3.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администрация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VI</w:t>
            </w:r>
            <w:r w:rsidR="00BF0765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средства массовой информации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VI</w:t>
            </w:r>
            <w:r>
              <w:rPr>
                <w:b/>
                <w:sz w:val="24"/>
                <w:szCs w:val="28"/>
                <w:lang w:val="en-US"/>
              </w:rPr>
              <w:t>I</w:t>
            </w:r>
            <w:r w:rsidR="00BF0765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территориальное общественное самоуправление, общественно-политические и другие объединения граждан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en-US"/>
              </w:rPr>
              <w:t>VIII</w:t>
            </w:r>
            <w:r w:rsidR="006336A4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 xml:space="preserve">население муниципального образования, демографическая характеристика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en-US"/>
              </w:rPr>
              <w:t>I</w:t>
            </w:r>
            <w:r w:rsidR="00BF0765" w:rsidRPr="00D66715">
              <w:rPr>
                <w:b/>
                <w:sz w:val="24"/>
                <w:szCs w:val="28"/>
              </w:rPr>
              <w:t>X.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уровень жизни населения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X</w:t>
            </w:r>
            <w:r w:rsidR="00BF0765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бюджет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BF0765" w:rsidRPr="00D66715">
              <w:rPr>
                <w:sz w:val="24"/>
                <w:szCs w:val="28"/>
              </w:rPr>
              <w:t>.1.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доходы бюджета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BF0765" w:rsidRPr="00D66715">
              <w:rPr>
                <w:sz w:val="24"/>
                <w:szCs w:val="28"/>
              </w:rPr>
              <w:t>.2.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both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 xml:space="preserve">расходы бюджета муниципального образования, направленные на решение вопросов местного значения и другие муниципальные нужды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BF0765" w:rsidRPr="00D66715">
              <w:rPr>
                <w:sz w:val="24"/>
                <w:szCs w:val="28"/>
              </w:rPr>
              <w:t>.3.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дефицит (профицит) бюджета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BF0765" w:rsidRPr="00D66715">
              <w:rPr>
                <w:sz w:val="24"/>
                <w:szCs w:val="28"/>
              </w:rPr>
              <w:t>.4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источники покрытия дефицита бюджета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ХI</w:t>
            </w:r>
            <w:r w:rsidR="00BF0765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 xml:space="preserve">муниципальное имущество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  <w:r w:rsidR="00BF0765" w:rsidRPr="00D66715">
              <w:rPr>
                <w:sz w:val="24"/>
                <w:szCs w:val="28"/>
              </w:rPr>
              <w:t>.1.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 xml:space="preserve">структура муниципального имущественного комплекса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511C94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  <w:r w:rsidR="00BF0765" w:rsidRPr="00D66715">
              <w:rPr>
                <w:sz w:val="24"/>
                <w:szCs w:val="28"/>
              </w:rPr>
              <w:t>.2.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структура и стоимость объектов недвижимости муниципального образования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ХI</w:t>
            </w:r>
            <w:r>
              <w:rPr>
                <w:b/>
                <w:sz w:val="24"/>
                <w:szCs w:val="28"/>
                <w:lang w:val="en-US"/>
              </w:rPr>
              <w:t>I</w:t>
            </w:r>
            <w:r w:rsidR="002A3F52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основные экономические показатели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1.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общая характеристика организаций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2.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малый и средний бизнес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3.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производство товаров и услуг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4.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сельское хозяйство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5.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 xml:space="preserve">строительство 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6.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торговля, общественное питание и бытовое обслуживание населения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7.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связь и телекоммуникации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8.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дорожное хозяйство и транспорт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9.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жилищно-коммунальное хозяйство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XI</w:t>
            </w:r>
            <w:r>
              <w:rPr>
                <w:b/>
                <w:sz w:val="24"/>
                <w:szCs w:val="28"/>
                <w:lang w:val="en-US"/>
              </w:rPr>
              <w:t>II</w:t>
            </w:r>
            <w:r w:rsidR="002A3F52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both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здравоохранение, социальное обеспечение, образование, культура, физическая культура и спорт</w:t>
            </w:r>
            <w:r w:rsidR="003F46CC" w:rsidRPr="00D66715">
              <w:rPr>
                <w:b/>
                <w:sz w:val="24"/>
                <w:szCs w:val="28"/>
              </w:rPr>
              <w:t>, туризм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1.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здравоохранение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2.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социальное обеспечение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3.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образование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4.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культура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5.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физическая культура и спорт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07F6" w:rsidRPr="00D66715" w:rsidRDefault="00DE07F6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6.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07F6" w:rsidRPr="00D66715" w:rsidRDefault="00DE07F6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sz w:val="24"/>
                <w:szCs w:val="28"/>
              </w:rPr>
            </w:pPr>
            <w:r w:rsidRPr="00D66715">
              <w:rPr>
                <w:sz w:val="24"/>
                <w:szCs w:val="28"/>
              </w:rPr>
              <w:t>туризм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X</w:t>
            </w:r>
            <w:r w:rsidR="00A21AA0">
              <w:rPr>
                <w:b/>
                <w:sz w:val="24"/>
                <w:szCs w:val="28"/>
                <w:lang w:val="en-US"/>
              </w:rPr>
              <w:t>I</w:t>
            </w:r>
            <w:r w:rsidRPr="00D66715">
              <w:rPr>
                <w:b/>
                <w:sz w:val="24"/>
                <w:szCs w:val="28"/>
              </w:rPr>
              <w:t>V.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организация охраны общественного порядка</w:t>
            </w:r>
          </w:p>
        </w:tc>
      </w:tr>
      <w:tr w:rsidR="00F84854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XV</w:t>
            </w:r>
            <w:r w:rsidR="002A3F52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охрана окружающей среды</w:t>
            </w:r>
          </w:p>
        </w:tc>
      </w:tr>
      <w:tr w:rsidR="002A3F52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F52" w:rsidRPr="00D66715" w:rsidRDefault="00A21AA0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XVI</w:t>
            </w:r>
            <w:r w:rsidR="002A3F52" w:rsidRPr="00D66715">
              <w:rPr>
                <w:b/>
                <w:sz w:val="24"/>
                <w:szCs w:val="28"/>
              </w:rPr>
              <w:t>.</w:t>
            </w: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F52" w:rsidRPr="00D66715" w:rsidRDefault="002A3F52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 w:rsidRPr="00D66715">
              <w:rPr>
                <w:b/>
                <w:sz w:val="24"/>
                <w:szCs w:val="28"/>
              </w:rPr>
              <w:t>объекты культурного наследия (памятники истории и культуры)</w:t>
            </w:r>
          </w:p>
        </w:tc>
      </w:tr>
      <w:tr w:rsidR="00C51CBA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CBA" w:rsidRPr="00D66715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1CBA" w:rsidRPr="00D66715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1</w:t>
            </w:r>
            <w:r w:rsidR="00E479B9">
              <w:rPr>
                <w:b/>
                <w:sz w:val="24"/>
                <w:szCs w:val="28"/>
              </w:rPr>
              <w:t>. Объекты социальной и инженерной инфраструктуры, находящиеся на территории муниципального образования</w:t>
            </w:r>
          </w:p>
        </w:tc>
      </w:tr>
      <w:tr w:rsidR="00C51CBA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CBA" w:rsidRPr="00D66715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1CBA" w:rsidRPr="00D66715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2</w:t>
            </w:r>
            <w:r w:rsidR="00E479B9">
              <w:rPr>
                <w:b/>
                <w:sz w:val="24"/>
                <w:szCs w:val="28"/>
              </w:rPr>
              <w:t>. Объекты социальной и инженерной инфраструктуры, находящиеся в стадии строительства</w:t>
            </w:r>
            <w:r w:rsidR="00912BAA">
              <w:rPr>
                <w:b/>
                <w:sz w:val="24"/>
                <w:szCs w:val="28"/>
              </w:rPr>
              <w:t xml:space="preserve"> на территории муниципального образования</w:t>
            </w:r>
          </w:p>
        </w:tc>
      </w:tr>
      <w:tr w:rsidR="00241EE9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EE9" w:rsidRPr="00D66715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1EE9" w:rsidRPr="00241EE9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3</w:t>
            </w:r>
            <w:r w:rsidR="00912BAA">
              <w:rPr>
                <w:b/>
                <w:sz w:val="24"/>
                <w:szCs w:val="28"/>
              </w:rPr>
              <w:t>. Объекты социальной и инженерной инфраструктуры, строительство которых планируется на территории муниципального образования</w:t>
            </w:r>
          </w:p>
        </w:tc>
      </w:tr>
      <w:tr w:rsidR="00241EE9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EE9" w:rsidRPr="00D66715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1EE9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4</w:t>
            </w:r>
            <w:r w:rsidR="00912BAA">
              <w:rPr>
                <w:b/>
                <w:sz w:val="24"/>
                <w:szCs w:val="28"/>
              </w:rPr>
              <w:t>. Перечень организаций, находящихся на территории муниципального образования по основным видам экономической деятельности</w:t>
            </w:r>
          </w:p>
        </w:tc>
      </w:tr>
      <w:tr w:rsidR="00241EE9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EE9" w:rsidRPr="00D66715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1EE9" w:rsidRDefault="00241EE9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5</w:t>
            </w:r>
            <w:r w:rsidR="00912BAA">
              <w:rPr>
                <w:b/>
                <w:sz w:val="24"/>
                <w:szCs w:val="28"/>
              </w:rPr>
              <w:t>. Перечень сельскохозяйствен</w:t>
            </w:r>
            <w:r w:rsidR="00AA4B94">
              <w:rPr>
                <w:b/>
                <w:sz w:val="24"/>
                <w:szCs w:val="28"/>
              </w:rPr>
              <w:t>ных организаций и КФХ, находящих</w:t>
            </w:r>
            <w:r w:rsidR="00912BAA">
              <w:rPr>
                <w:b/>
                <w:sz w:val="24"/>
                <w:szCs w:val="28"/>
              </w:rPr>
              <w:t>ся на территории муниципального образования</w:t>
            </w:r>
          </w:p>
        </w:tc>
      </w:tr>
      <w:tr w:rsidR="00912BAA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BAA" w:rsidRPr="00D66715" w:rsidRDefault="00912BA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BAA" w:rsidRDefault="00912BA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Приложение 6. Целевые значения основных показателей социально-экономического развития муниципального образования</w:t>
            </w:r>
          </w:p>
        </w:tc>
      </w:tr>
      <w:tr w:rsidR="00912BAA" w:rsidRPr="00D66715" w:rsidTr="003267F9"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BAA" w:rsidRPr="00D66715" w:rsidRDefault="00912BA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BAA" w:rsidRDefault="00912BAA" w:rsidP="00D66715">
            <w:pPr>
              <w:tabs>
                <w:tab w:val="left" w:pos="10440"/>
                <w:tab w:val="left" w:pos="10800"/>
                <w:tab w:val="left" w:pos="12060"/>
              </w:tabs>
              <w:snapToGrid w:val="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Приложение 7. Графическая схема размещения объектов, находящихся на территории </w:t>
            </w:r>
            <w:r w:rsidR="00AA4B94">
              <w:rPr>
                <w:b/>
                <w:sz w:val="24"/>
                <w:szCs w:val="28"/>
              </w:rPr>
              <w:t>муниципального образования</w:t>
            </w:r>
          </w:p>
        </w:tc>
      </w:tr>
    </w:tbl>
    <w:p w:rsidR="00B67925" w:rsidRDefault="00B6792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AA6713" w:rsidRDefault="00AA6713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AA6713" w:rsidRDefault="00AA6713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p w:rsidR="00FB2E55" w:rsidRPr="00D66715" w:rsidRDefault="00FB2E55" w:rsidP="00D66715">
      <w:pPr>
        <w:tabs>
          <w:tab w:val="left" w:pos="10440"/>
          <w:tab w:val="left" w:pos="10800"/>
          <w:tab w:val="left" w:pos="12060"/>
        </w:tabs>
        <w:rPr>
          <w:sz w:val="28"/>
          <w:szCs w:val="28"/>
        </w:rPr>
      </w:pPr>
    </w:p>
    <w:tbl>
      <w:tblPr>
        <w:tblW w:w="1526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8"/>
      </w:tblGrid>
      <w:tr w:rsidR="00F84854" w:rsidRPr="00D66715" w:rsidTr="00CC0A43">
        <w:tc>
          <w:tcPr>
            <w:tcW w:w="15268" w:type="dxa"/>
            <w:tcBorders>
              <w:top w:val="nil"/>
              <w:left w:val="nil"/>
              <w:bottom w:val="nil"/>
              <w:right w:val="nil"/>
            </w:tcBorders>
          </w:tcPr>
          <w:p w:rsidR="00822DAD" w:rsidRPr="00D66715" w:rsidRDefault="00822DAD" w:rsidP="00912BAA">
            <w:pPr>
              <w:tabs>
                <w:tab w:val="left" w:pos="10440"/>
                <w:tab w:val="left" w:pos="10800"/>
                <w:tab w:val="left" w:pos="12060"/>
              </w:tabs>
              <w:rPr>
                <w:b/>
                <w:sz w:val="24"/>
                <w:szCs w:val="24"/>
              </w:rPr>
            </w:pPr>
          </w:p>
          <w:p w:rsidR="00C51CBA" w:rsidRPr="00C51CBA" w:rsidRDefault="00C51CBA" w:rsidP="00D66715">
            <w:pPr>
              <w:tabs>
                <w:tab w:val="left" w:pos="10440"/>
                <w:tab w:val="left" w:pos="10800"/>
                <w:tab w:val="left" w:pos="12060"/>
              </w:tabs>
              <w:ind w:left="1080"/>
              <w:jc w:val="center"/>
              <w:rPr>
                <w:b/>
                <w:sz w:val="30"/>
                <w:szCs w:val="30"/>
              </w:rPr>
            </w:pPr>
            <w:r w:rsidRPr="00C51CBA">
              <w:rPr>
                <w:b/>
                <w:sz w:val="30"/>
                <w:szCs w:val="30"/>
              </w:rPr>
              <w:t>РАЗДЕЛ 1. СОЦИАЛЬНО-ЭКОНОМИЧЕСКИЙ ПАСПОРТ</w:t>
            </w:r>
          </w:p>
          <w:p w:rsidR="00C51CBA" w:rsidRDefault="00C51CBA" w:rsidP="00C51CBA">
            <w:pPr>
              <w:tabs>
                <w:tab w:val="left" w:pos="10440"/>
                <w:tab w:val="left" w:pos="10800"/>
                <w:tab w:val="left" w:pos="12060"/>
              </w:tabs>
              <w:rPr>
                <w:b/>
                <w:sz w:val="24"/>
                <w:szCs w:val="24"/>
              </w:rPr>
            </w:pPr>
          </w:p>
          <w:p w:rsidR="00466C48" w:rsidRPr="00D66715" w:rsidRDefault="00466C48" w:rsidP="00D66715">
            <w:pPr>
              <w:tabs>
                <w:tab w:val="left" w:pos="10440"/>
                <w:tab w:val="left" w:pos="10800"/>
                <w:tab w:val="left" w:pos="12060"/>
              </w:tabs>
              <w:ind w:left="1080"/>
              <w:jc w:val="center"/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  <w:lang w:val="en-US"/>
              </w:rPr>
              <w:t>I</w:t>
            </w:r>
            <w:r w:rsidRPr="00D66715">
              <w:rPr>
                <w:b/>
                <w:sz w:val="24"/>
                <w:szCs w:val="24"/>
              </w:rPr>
              <w:t>. ОФИЦИАЛЬНЫЕ СИМВОЛЫ МУНИЦИПАЛЬНОГО ОБРАЗОВАНИЯ</w:t>
            </w:r>
            <w:r w:rsidR="00CC0A43" w:rsidRPr="00D66715">
              <w:rPr>
                <w:b/>
                <w:sz w:val="24"/>
                <w:szCs w:val="24"/>
              </w:rPr>
              <w:t xml:space="preserve"> </w:t>
            </w:r>
          </w:p>
          <w:p w:rsidR="00466C48" w:rsidRPr="00D66715" w:rsidRDefault="00466C48" w:rsidP="00D66715">
            <w:pPr>
              <w:ind w:left="1080"/>
              <w:rPr>
                <w:sz w:val="28"/>
                <w:szCs w:val="28"/>
              </w:rPr>
            </w:pPr>
          </w:p>
          <w:p w:rsidR="00466C48" w:rsidRPr="00D66715" w:rsidRDefault="0057758B" w:rsidP="00D66715">
            <w:pPr>
              <w:pStyle w:val="aff0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</w:rPr>
              <w:t xml:space="preserve"> </w:t>
            </w:r>
            <w:r w:rsidR="00466C48" w:rsidRPr="00D66715">
              <w:rPr>
                <w:b/>
                <w:sz w:val="24"/>
                <w:szCs w:val="24"/>
              </w:rPr>
              <w:t xml:space="preserve">Герб муниципального образования </w:t>
            </w:r>
          </w:p>
          <w:p w:rsidR="00466C48" w:rsidRPr="00D66715" w:rsidRDefault="00466C48" w:rsidP="00D66715">
            <w:pPr>
              <w:pStyle w:val="aff0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</w:rPr>
              <w:t xml:space="preserve">Флаг муниципального образования </w:t>
            </w:r>
          </w:p>
          <w:p w:rsidR="00466C48" w:rsidRPr="00D66715" w:rsidRDefault="00466C48" w:rsidP="00D66715">
            <w:pPr>
              <w:pStyle w:val="aff0"/>
              <w:numPr>
                <w:ilvl w:val="0"/>
                <w:numId w:val="9"/>
              </w:numPr>
              <w:jc w:val="both"/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</w:rPr>
              <w:t>Ги</w:t>
            </w:r>
            <w:r w:rsidR="0057758B" w:rsidRPr="00D66715">
              <w:rPr>
                <w:b/>
                <w:sz w:val="24"/>
                <w:szCs w:val="24"/>
              </w:rPr>
              <w:t>мн муниципального образования –</w:t>
            </w:r>
          </w:p>
          <w:p w:rsidR="009002AA" w:rsidRPr="00D66715" w:rsidRDefault="009002AA" w:rsidP="00D66715">
            <w:pPr>
              <w:pStyle w:val="aff0"/>
              <w:jc w:val="both"/>
              <w:rPr>
                <w:b/>
                <w:sz w:val="24"/>
                <w:szCs w:val="24"/>
              </w:rPr>
            </w:pPr>
          </w:p>
          <w:p w:rsidR="00466C48" w:rsidRPr="00D66715" w:rsidRDefault="00466C48" w:rsidP="00D66715">
            <w:pPr>
              <w:tabs>
                <w:tab w:val="left" w:pos="10440"/>
                <w:tab w:val="left" w:pos="10800"/>
                <w:tab w:val="left" w:pos="12060"/>
              </w:tabs>
              <w:ind w:right="126"/>
              <w:jc w:val="center"/>
              <w:rPr>
                <w:b/>
                <w:sz w:val="24"/>
                <w:szCs w:val="24"/>
              </w:rPr>
            </w:pPr>
          </w:p>
        </w:tc>
      </w:tr>
      <w:tr w:rsidR="00F84854" w:rsidRPr="00D66715" w:rsidTr="00CC0A43">
        <w:trPr>
          <w:trHeight w:val="708"/>
        </w:trPr>
        <w:tc>
          <w:tcPr>
            <w:tcW w:w="15268" w:type="dxa"/>
            <w:tcBorders>
              <w:top w:val="nil"/>
              <w:left w:val="nil"/>
              <w:bottom w:val="nil"/>
              <w:right w:val="nil"/>
            </w:tcBorders>
          </w:tcPr>
          <w:p w:rsidR="00466C48" w:rsidRPr="00D66715" w:rsidRDefault="00466C48" w:rsidP="00D66715">
            <w:pPr>
              <w:jc w:val="center"/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  <w:lang w:val="en-US"/>
              </w:rPr>
              <w:t>II</w:t>
            </w:r>
            <w:r w:rsidRPr="00D66715">
              <w:rPr>
                <w:b/>
                <w:sz w:val="24"/>
                <w:szCs w:val="24"/>
              </w:rPr>
              <w:t>. КРАТКАЯ ИСТОРИКО-ГЕОГРАФИЧЕСКАЯ ХАРАКТЕРИСТИКА МУНИЦИПАЛЬНОГО ОБРАЗОВАНИЯ</w:t>
            </w:r>
          </w:p>
          <w:p w:rsidR="00466C48" w:rsidRPr="00D66715" w:rsidRDefault="00466C48" w:rsidP="00D66715">
            <w:pPr>
              <w:tabs>
                <w:tab w:val="left" w:pos="10440"/>
                <w:tab w:val="left" w:pos="10800"/>
                <w:tab w:val="left" w:pos="12060"/>
              </w:tabs>
              <w:ind w:left="108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CC0A43">
        <w:tc>
          <w:tcPr>
            <w:tcW w:w="15268" w:type="dxa"/>
            <w:tcBorders>
              <w:top w:val="nil"/>
              <w:left w:val="nil"/>
              <w:bottom w:val="nil"/>
              <w:right w:val="nil"/>
            </w:tcBorders>
          </w:tcPr>
          <w:p w:rsidR="00466C48" w:rsidRPr="00EE2D23" w:rsidRDefault="00466C48" w:rsidP="00CA1110">
            <w:pPr>
              <w:pStyle w:val="15"/>
              <w:numPr>
                <w:ilvl w:val="0"/>
                <w:numId w:val="26"/>
              </w:numPr>
              <w:rPr>
                <w:b/>
                <w:sz w:val="20"/>
                <w:szCs w:val="20"/>
              </w:rPr>
            </w:pPr>
            <w:r w:rsidRPr="00EE2D23">
              <w:rPr>
                <w:b/>
                <w:sz w:val="20"/>
                <w:szCs w:val="20"/>
              </w:rPr>
              <w:t>Историческая справка о становлении органов власти на территории муниципального образования</w:t>
            </w:r>
          </w:p>
          <w:p w:rsidR="00EE2D23" w:rsidRPr="0030196B" w:rsidRDefault="00EE2D23" w:rsidP="00EE2D23">
            <w:pPr>
              <w:pStyle w:val="ac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30196B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Паёво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(</w:t>
            </w:r>
            <w:hyperlink r:id="rId9" w:tooltip="Мокшанский язык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мокш.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  <w:r w:rsidRPr="0030196B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 xml:space="preserve">Пой </w:t>
            </w:r>
            <w:proofErr w:type="spellStart"/>
            <w:r w:rsidRPr="0030196B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веле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) — село, центр сельской администрации в </w:t>
            </w:r>
            <w:proofErr w:type="spellStart"/>
            <w:r w:rsidR="0030196B" w:rsidRPr="0030196B">
              <w:rPr>
                <w:sz w:val="20"/>
                <w:szCs w:val="20"/>
              </w:rPr>
              <w:fldChar w:fldCharType="begin"/>
            </w:r>
            <w:r w:rsidR="0030196B" w:rsidRPr="0030196B">
              <w:rPr>
                <w:sz w:val="20"/>
                <w:szCs w:val="20"/>
              </w:rPr>
              <w:instrText xml:space="preserve"> HYPERLINK "https://ru.wikipedia.org/wiki/%D0%9A%D0%B0%D0%B4%D0%BE%D1%88%D0%BA%D0%B8%D0%BD%D1%81%D0%BA%D0%B8%D0%B9_%D1%80%D0%B0%D0%B9%D0%BE%D0%BD" \o "Кадошкинский район" </w:instrText>
            </w:r>
            <w:r w:rsidR="0030196B" w:rsidRPr="0030196B">
              <w:rPr>
                <w:sz w:val="20"/>
                <w:szCs w:val="20"/>
              </w:rPr>
              <w:fldChar w:fldCharType="separate"/>
            </w:r>
            <w:r w:rsidRPr="0030196B">
              <w:rPr>
                <w:rStyle w:val="aff"/>
                <w:rFonts w:ascii="Arial" w:hAnsi="Arial" w:cs="Arial"/>
                <w:color w:val="0B0080"/>
                <w:sz w:val="20"/>
                <w:szCs w:val="20"/>
              </w:rPr>
              <w:t>Кадошкинском</w:t>
            </w:r>
            <w:proofErr w:type="spellEnd"/>
            <w:r w:rsidRPr="0030196B">
              <w:rPr>
                <w:rStyle w:val="aff"/>
                <w:rFonts w:ascii="Arial" w:hAnsi="Arial" w:cs="Arial"/>
                <w:color w:val="0B0080"/>
                <w:sz w:val="20"/>
                <w:szCs w:val="20"/>
              </w:rPr>
              <w:t xml:space="preserve"> районе</w:t>
            </w:r>
            <w:r w:rsidR="0030196B" w:rsidRPr="0030196B">
              <w:rPr>
                <w:rStyle w:val="aff"/>
                <w:rFonts w:ascii="Arial" w:hAnsi="Arial" w:cs="Arial"/>
                <w:color w:val="0B0080"/>
                <w:sz w:val="20"/>
                <w:szCs w:val="20"/>
              </w:rPr>
              <w:fldChar w:fldCharType="end"/>
            </w:r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. Население — 744 чел. (2001), в основном мордва-</w:t>
            </w:r>
            <w:hyperlink r:id="rId10" w:tooltip="Мокшане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мокша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EE2D23" w:rsidRPr="0030196B" w:rsidRDefault="00EE2D23" w:rsidP="00EE2D23">
            <w:pPr>
              <w:pStyle w:val="ac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Расположено на р. </w:t>
            </w:r>
            <w:hyperlink r:id="rId11" w:tooltip="Исса (приток Мокши)" w:history="1">
              <w:proofErr w:type="spellStart"/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Иссе</w:t>
              </w:r>
              <w:proofErr w:type="spellEnd"/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, в 26 км от районного центра и 5 км от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рзд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. 558 км. Название-характеристика: от м. </w:t>
            </w:r>
            <w:r w:rsidRPr="0030196B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пою</w:t>
            </w:r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«осина» и </w:t>
            </w:r>
            <w:proofErr w:type="spellStart"/>
            <w:r w:rsidRPr="0030196B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веле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 «село, деревня», то есть поселение у осинового урочища. Первое упоминание о селе содержится в актовом документе 1603 г. В «Списке населённых мест Пензенской губернии» (1864)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— село казённое из 101 двора (701 чел.) </w:t>
            </w:r>
            <w:hyperlink r:id="rId12" w:tooltip="Инсарский уезд" w:history="1">
              <w:proofErr w:type="spellStart"/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Инсарского</w:t>
              </w:r>
              <w:proofErr w:type="spellEnd"/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 xml:space="preserve"> уезда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. По данным 1913 г.,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 — село из 210 дворов (1 426 чел.)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Ямщинской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волости; имелись церковь, церковно-приходская школа,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хлебозапасный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магазин, пожарная машина, шерсточесалка, 5 ветряных мельниц, 3 маслобойки и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просодранки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, 7 лавок, трактир. Согласно «Списку населённых пунктов Средне-Волжского края» (1931), в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Паёве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было 234 двора (1 467 чел.).</w:t>
            </w:r>
          </w:p>
          <w:p w:rsidR="00EE2D23" w:rsidRPr="0030196B" w:rsidRDefault="00EE2D23" w:rsidP="00EE2D23">
            <w:pPr>
              <w:pStyle w:val="ac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В 1918 г. был создан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Ямщинский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волостной Совет, куда вошло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; организована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партячейка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. В 1931 г. был создан колхоз «Виде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ки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» («Прямая дорога»), позднее «Дружба», специализировавшийся на выращивании лука, зерна и </w:t>
            </w:r>
            <w:proofErr w:type="gram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мясо-молочном</w:t>
            </w:r>
            <w:proofErr w:type="gram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животноводстве, с 1990 г. — К(Д)Х «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Паёвский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» и К(Ф)Х «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Исса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», с 1996 г. — СХПК «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Паёвский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». В современном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Паёве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 — начальная школа, 1 библиотека, отделение связи, аптека, 2 магазина; памятник воинам, погибшим в годы Великой Отечественной войны;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Михаило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-Архангельская церковь. Рядом с церковью — могила языковеда и краеведа Н. П.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Барсова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. В 1990 г. в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Паёве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был открыт литературно-этнографический музей, экспонаты собраны учителем школы А. В. Наумовым. Недалеко от села — </w:t>
            </w:r>
            <w:proofErr w:type="spellStart"/>
            <w:r w:rsidR="0030196B" w:rsidRPr="0030196B">
              <w:rPr>
                <w:sz w:val="20"/>
                <w:szCs w:val="20"/>
              </w:rPr>
              <w:fldChar w:fldCharType="begin"/>
            </w:r>
            <w:r w:rsidR="0030196B" w:rsidRPr="0030196B">
              <w:rPr>
                <w:sz w:val="20"/>
                <w:szCs w:val="20"/>
              </w:rPr>
              <w:instrText xml:space="preserve"> HYPERLINK "https://ru.wikipedia.org/w/index.php?title=%D0%9F%D0%B0%D1%91%D0%B2%D1%81%D0%BA%D0%BE%D0%B5_%D0%B3%D0%BE%D1%80%D0%BE%D0%B4%D0%B8%D1%89%D0%B5&amp;action=edit&amp;redlink=1" \o "Паёвское городище (страница отсутствует)" </w:instrText>
            </w:r>
            <w:r w:rsidR="0030196B" w:rsidRPr="0030196B">
              <w:rPr>
                <w:sz w:val="20"/>
                <w:szCs w:val="20"/>
              </w:rPr>
              <w:fldChar w:fldCharType="separate"/>
            </w:r>
            <w:r w:rsidRPr="0030196B">
              <w:rPr>
                <w:rStyle w:val="aff"/>
                <w:rFonts w:ascii="Arial" w:hAnsi="Arial" w:cs="Arial"/>
                <w:color w:val="A55858"/>
                <w:sz w:val="20"/>
                <w:szCs w:val="20"/>
              </w:rPr>
              <w:t>Паёвское</w:t>
            </w:r>
            <w:proofErr w:type="spellEnd"/>
            <w:r w:rsidRPr="0030196B">
              <w:rPr>
                <w:rStyle w:val="aff"/>
                <w:rFonts w:ascii="Arial" w:hAnsi="Arial" w:cs="Arial"/>
                <w:color w:val="A55858"/>
                <w:sz w:val="20"/>
                <w:szCs w:val="20"/>
              </w:rPr>
              <w:t xml:space="preserve"> городище</w:t>
            </w:r>
            <w:r w:rsidR="0030196B" w:rsidRPr="0030196B">
              <w:rPr>
                <w:rStyle w:val="aff"/>
                <w:rFonts w:ascii="Arial" w:hAnsi="Arial" w:cs="Arial"/>
                <w:color w:val="A55858"/>
                <w:sz w:val="20"/>
                <w:szCs w:val="20"/>
              </w:rPr>
              <w:fldChar w:fldCharType="end"/>
            </w:r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 3 поселения </w:t>
            </w:r>
            <w:hyperlink r:id="rId13" w:tooltip="Бронзовый век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бронзового века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и </w:t>
            </w:r>
            <w:hyperlink r:id="rId14" w:tooltip="Железный век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железного века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 </w:t>
            </w:r>
            <w:hyperlink r:id="rId15" w:tooltip="Могильник (погребения)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могильник</w:t>
              </w:r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 мордвы-мокши 17—18 вв. 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Паёво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 — родина Героя Советского Союза </w:t>
            </w:r>
            <w:hyperlink r:id="rId16" w:tooltip="Антясов, Михаил Тихонович" w:history="1"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М. Т. </w:t>
              </w:r>
              <w:proofErr w:type="spellStart"/>
              <w:r w:rsidRPr="0030196B">
                <w:rPr>
                  <w:rStyle w:val="aff"/>
                  <w:rFonts w:ascii="Arial" w:hAnsi="Arial" w:cs="Arial"/>
                  <w:color w:val="0B0080"/>
                  <w:sz w:val="20"/>
                  <w:szCs w:val="20"/>
                </w:rPr>
                <w:t>Антясова</w:t>
              </w:r>
              <w:proofErr w:type="spellEnd"/>
            </w:hyperlink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 учёных В. М.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Макушкина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 П. В.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Шичкина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 М. А.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Келина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, В. И.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Щанкиной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. Здесь прошли детские годы писателей И. П.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Кишнякова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 xml:space="preserve"> и А. П. </w:t>
            </w:r>
            <w:proofErr w:type="spellStart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Тяпаева</w:t>
            </w:r>
            <w:proofErr w:type="spellEnd"/>
            <w:r w:rsidRPr="0030196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EE2D23" w:rsidRPr="0007521E" w:rsidRDefault="00EE2D23" w:rsidP="00EE2D23">
            <w:pPr>
              <w:pStyle w:val="15"/>
              <w:ind w:left="552"/>
              <w:rPr>
                <w:b/>
                <w:sz w:val="32"/>
                <w:szCs w:val="32"/>
              </w:rPr>
            </w:pPr>
          </w:p>
          <w:p w:rsidR="00CC0A43" w:rsidRPr="00D66715" w:rsidRDefault="00CC0A43" w:rsidP="0007521E">
            <w:pPr>
              <w:pStyle w:val="15"/>
              <w:ind w:left="0"/>
              <w:jc w:val="both"/>
            </w:pPr>
          </w:p>
        </w:tc>
      </w:tr>
      <w:tr w:rsidR="00F84854" w:rsidRPr="00792258" w:rsidTr="00CC0A43">
        <w:tc>
          <w:tcPr>
            <w:tcW w:w="15268" w:type="dxa"/>
            <w:tcBorders>
              <w:top w:val="nil"/>
              <w:left w:val="nil"/>
              <w:bottom w:val="nil"/>
              <w:right w:val="nil"/>
            </w:tcBorders>
          </w:tcPr>
          <w:p w:rsidR="00466C48" w:rsidRPr="00792258" w:rsidRDefault="00466C48" w:rsidP="00D66715">
            <w:pPr>
              <w:pStyle w:val="15"/>
              <w:ind w:left="292"/>
              <w:jc w:val="both"/>
              <w:rPr>
                <w:b/>
              </w:rPr>
            </w:pPr>
            <w:r w:rsidRPr="00792258">
              <w:rPr>
                <w:b/>
              </w:rPr>
              <w:t>2. Географические особенности и климатические условия</w:t>
            </w:r>
          </w:p>
          <w:p w:rsidR="00C63166" w:rsidRPr="0034537B" w:rsidRDefault="00C63166" w:rsidP="00D66715">
            <w:pPr>
              <w:spacing w:before="40"/>
              <w:ind w:left="-8" w:firstLine="200"/>
              <w:jc w:val="both"/>
              <w:rPr>
                <w:b/>
                <w:sz w:val="24"/>
                <w:szCs w:val="24"/>
                <w:u w:val="single"/>
              </w:rPr>
            </w:pPr>
            <w:r w:rsidRPr="00792258">
              <w:rPr>
                <w:b/>
                <w:sz w:val="24"/>
                <w:szCs w:val="24"/>
                <w:u w:val="single"/>
              </w:rPr>
              <w:t>Климат</w:t>
            </w:r>
            <w:r w:rsidR="0034537B">
              <w:rPr>
                <w:b/>
                <w:sz w:val="24"/>
                <w:szCs w:val="24"/>
                <w:u w:val="single"/>
              </w:rPr>
              <w:t xml:space="preserve">: холодный и умеренный </w:t>
            </w:r>
          </w:p>
          <w:p w:rsidR="003F1113" w:rsidRPr="00792258" w:rsidRDefault="003F1113" w:rsidP="00AF7B84">
            <w:pPr>
              <w:tabs>
                <w:tab w:val="left" w:pos="709"/>
                <w:tab w:val="left" w:pos="851"/>
              </w:tabs>
              <w:spacing w:before="40"/>
              <w:jc w:val="both"/>
              <w:rPr>
                <w:sz w:val="24"/>
                <w:szCs w:val="24"/>
                <w:u w:val="single"/>
              </w:rPr>
            </w:pPr>
          </w:p>
          <w:p w:rsidR="00C63166" w:rsidRPr="00F378A6" w:rsidRDefault="00C63166" w:rsidP="00D66715">
            <w:pPr>
              <w:tabs>
                <w:tab w:val="left" w:pos="709"/>
                <w:tab w:val="left" w:pos="851"/>
              </w:tabs>
              <w:spacing w:before="40"/>
              <w:ind w:left="-8" w:firstLine="200"/>
              <w:jc w:val="both"/>
              <w:rPr>
                <w:b/>
                <w:sz w:val="24"/>
                <w:szCs w:val="24"/>
                <w:u w:val="single"/>
              </w:rPr>
            </w:pPr>
            <w:r w:rsidRPr="00F378A6">
              <w:rPr>
                <w:b/>
                <w:sz w:val="24"/>
                <w:szCs w:val="24"/>
                <w:u w:val="single"/>
              </w:rPr>
              <w:t>Рельеф</w:t>
            </w:r>
            <w:r w:rsidR="0034537B">
              <w:rPr>
                <w:b/>
                <w:sz w:val="24"/>
                <w:szCs w:val="24"/>
                <w:u w:val="single"/>
              </w:rPr>
              <w:t>:</w:t>
            </w:r>
            <w:r w:rsidR="009C5E23">
              <w:rPr>
                <w:b/>
                <w:sz w:val="24"/>
                <w:szCs w:val="24"/>
                <w:u w:val="single"/>
              </w:rPr>
              <w:t xml:space="preserve"> Эрозионно-</w:t>
            </w:r>
            <w:r w:rsidR="007916E1">
              <w:rPr>
                <w:b/>
                <w:sz w:val="24"/>
                <w:szCs w:val="24"/>
                <w:u w:val="single"/>
              </w:rPr>
              <w:t xml:space="preserve"> </w:t>
            </w:r>
            <w:r w:rsidR="009C5E23">
              <w:rPr>
                <w:b/>
                <w:sz w:val="24"/>
                <w:szCs w:val="24"/>
                <w:u w:val="single"/>
              </w:rPr>
              <w:t>денудац</w:t>
            </w:r>
            <w:r w:rsidR="0030196B">
              <w:rPr>
                <w:b/>
                <w:sz w:val="24"/>
                <w:szCs w:val="24"/>
                <w:u w:val="single"/>
              </w:rPr>
              <w:t xml:space="preserve">ионный </w:t>
            </w:r>
          </w:p>
          <w:p w:rsidR="00C63166" w:rsidRPr="00792258" w:rsidRDefault="00C63166" w:rsidP="00D66715">
            <w:pPr>
              <w:pStyle w:val="ac"/>
              <w:tabs>
                <w:tab w:val="left" w:pos="709"/>
              </w:tabs>
              <w:spacing w:before="0" w:beforeAutospacing="0" w:after="0" w:afterAutospacing="0" w:line="240" w:lineRule="atLeast"/>
              <w:ind w:left="-8" w:firstLine="200"/>
              <w:jc w:val="both"/>
              <w:rPr>
                <w:sz w:val="12"/>
                <w:szCs w:val="12"/>
              </w:rPr>
            </w:pPr>
          </w:p>
          <w:p w:rsidR="00C63166" w:rsidRPr="00792258" w:rsidRDefault="00C63166" w:rsidP="00D66715">
            <w:pPr>
              <w:tabs>
                <w:tab w:val="left" w:pos="709"/>
              </w:tabs>
              <w:spacing w:before="40"/>
              <w:ind w:left="-8" w:firstLine="200"/>
              <w:jc w:val="both"/>
              <w:rPr>
                <w:b/>
                <w:sz w:val="24"/>
                <w:szCs w:val="24"/>
                <w:u w:val="single"/>
              </w:rPr>
            </w:pPr>
            <w:r w:rsidRPr="00792258">
              <w:rPr>
                <w:b/>
                <w:sz w:val="24"/>
                <w:szCs w:val="24"/>
                <w:u w:val="single"/>
              </w:rPr>
              <w:t>Гидрогеология, гидрография</w:t>
            </w:r>
            <w:r w:rsidR="009C5E23">
              <w:rPr>
                <w:b/>
                <w:sz w:val="24"/>
                <w:szCs w:val="24"/>
                <w:u w:val="single"/>
              </w:rPr>
              <w:t xml:space="preserve"> распространены смешанные воды</w:t>
            </w:r>
          </w:p>
          <w:p w:rsidR="00C63166" w:rsidRPr="00792258" w:rsidRDefault="00C63166" w:rsidP="00D66715">
            <w:pPr>
              <w:pStyle w:val="aff2"/>
              <w:spacing w:before="0" w:after="0"/>
              <w:rPr>
                <w:kern w:val="32"/>
              </w:rPr>
            </w:pPr>
          </w:p>
          <w:p w:rsidR="00C63166" w:rsidRPr="00792258" w:rsidRDefault="00C63166" w:rsidP="00D66715">
            <w:pPr>
              <w:spacing w:before="40"/>
              <w:ind w:left="-8" w:firstLine="200"/>
              <w:jc w:val="both"/>
              <w:rPr>
                <w:sz w:val="2"/>
                <w:szCs w:val="2"/>
                <w:u w:val="single"/>
              </w:rPr>
            </w:pPr>
          </w:p>
          <w:p w:rsidR="00C63166" w:rsidRPr="00792258" w:rsidRDefault="00C63166" w:rsidP="00D66715">
            <w:pPr>
              <w:pStyle w:val="ac"/>
              <w:spacing w:before="0" w:beforeAutospacing="0" w:after="0" w:afterAutospacing="0" w:line="240" w:lineRule="atLeast"/>
              <w:ind w:left="-8" w:firstLine="200"/>
              <w:jc w:val="both"/>
              <w:rPr>
                <w:b/>
                <w:u w:val="single"/>
              </w:rPr>
            </w:pPr>
            <w:r w:rsidRPr="00792258">
              <w:rPr>
                <w:b/>
                <w:u w:val="single"/>
              </w:rPr>
              <w:t xml:space="preserve">Обеспеченность подземными </w:t>
            </w:r>
            <w:proofErr w:type="gramStart"/>
            <w:r w:rsidRPr="00792258">
              <w:rPr>
                <w:b/>
                <w:u w:val="single"/>
              </w:rPr>
              <w:t>водами</w:t>
            </w:r>
            <w:r w:rsidR="009C5E23">
              <w:rPr>
                <w:b/>
                <w:u w:val="single"/>
              </w:rPr>
              <w:t xml:space="preserve"> </w:t>
            </w:r>
            <w:r w:rsidR="00B21FE0">
              <w:rPr>
                <w:b/>
                <w:u w:val="single"/>
              </w:rPr>
              <w:t xml:space="preserve"> три</w:t>
            </w:r>
            <w:proofErr w:type="gramEnd"/>
            <w:r w:rsidR="00B21FE0">
              <w:rPr>
                <w:b/>
                <w:u w:val="single"/>
              </w:rPr>
              <w:t xml:space="preserve"> скважины</w:t>
            </w:r>
          </w:p>
          <w:p w:rsidR="00C63166" w:rsidRPr="00792258" w:rsidRDefault="00C63166" w:rsidP="00D66715">
            <w:pPr>
              <w:pStyle w:val="ac"/>
              <w:spacing w:before="0" w:beforeAutospacing="0" w:after="0" w:afterAutospacing="0" w:line="240" w:lineRule="atLeast"/>
              <w:ind w:left="-8" w:firstLine="200"/>
              <w:jc w:val="both"/>
              <w:rPr>
                <w:sz w:val="12"/>
                <w:szCs w:val="12"/>
              </w:rPr>
            </w:pPr>
          </w:p>
          <w:p w:rsidR="00C63166" w:rsidRPr="00792258" w:rsidRDefault="00C63166" w:rsidP="00D66715">
            <w:pPr>
              <w:pStyle w:val="ac"/>
              <w:spacing w:before="0" w:beforeAutospacing="0" w:after="0" w:afterAutospacing="0" w:line="240" w:lineRule="atLeast"/>
              <w:ind w:left="-8" w:firstLine="200"/>
              <w:jc w:val="both"/>
              <w:rPr>
                <w:b/>
                <w:u w:val="single"/>
              </w:rPr>
            </w:pPr>
            <w:r w:rsidRPr="00792258">
              <w:rPr>
                <w:b/>
                <w:u w:val="single"/>
              </w:rPr>
              <w:t>Минеральные воды и грязи</w:t>
            </w:r>
          </w:p>
          <w:p w:rsidR="004B1E5F" w:rsidRPr="00792258" w:rsidRDefault="004B1E5F" w:rsidP="00C51CBA">
            <w:pPr>
              <w:pStyle w:val="ac"/>
              <w:spacing w:before="0" w:beforeAutospacing="0" w:after="0" w:afterAutospacing="0" w:line="240" w:lineRule="atLeast"/>
              <w:jc w:val="both"/>
            </w:pPr>
          </w:p>
        </w:tc>
      </w:tr>
    </w:tbl>
    <w:p w:rsidR="003F1113" w:rsidRDefault="003D5401" w:rsidP="00D66715">
      <w:pPr>
        <w:pStyle w:val="ac"/>
        <w:tabs>
          <w:tab w:val="left" w:pos="8190"/>
        </w:tabs>
        <w:spacing w:before="0" w:beforeAutospacing="0" w:after="0" w:afterAutospacing="0" w:line="240" w:lineRule="atLeast"/>
        <w:ind w:left="-8" w:firstLine="200"/>
        <w:jc w:val="both"/>
        <w:rPr>
          <w:b/>
          <w:u w:val="single"/>
        </w:rPr>
      </w:pPr>
      <w:r w:rsidRPr="00792258">
        <w:rPr>
          <w:b/>
          <w:u w:val="single"/>
        </w:rPr>
        <w:lastRenderedPageBreak/>
        <w:t>Земельные ресурсы и их распределение</w:t>
      </w:r>
      <w:r w:rsidR="000D436B" w:rsidRPr="00792258">
        <w:rPr>
          <w:b/>
          <w:u w:val="single"/>
        </w:rPr>
        <w:t>, га</w:t>
      </w:r>
    </w:p>
    <w:p w:rsidR="0054477C" w:rsidRDefault="0054477C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A6713" w:rsidRDefault="00AA6713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A6713" w:rsidRDefault="00AA6713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A6713" w:rsidRDefault="00AA6713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A6713" w:rsidRDefault="00AA6713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A6713" w:rsidRDefault="00AA6713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AC5142" w:rsidRDefault="00AC5142" w:rsidP="00AC5142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  <w:u w:val="single"/>
        </w:rPr>
      </w:pPr>
    </w:p>
    <w:p w:rsidR="003D5401" w:rsidRPr="003F1113" w:rsidRDefault="00DE07F6" w:rsidP="003F1113">
      <w:pPr>
        <w:pStyle w:val="ac"/>
        <w:tabs>
          <w:tab w:val="left" w:pos="8190"/>
        </w:tabs>
        <w:spacing w:before="0" w:beforeAutospacing="0" w:after="0" w:afterAutospacing="0" w:line="240" w:lineRule="atLeast"/>
        <w:jc w:val="both"/>
        <w:rPr>
          <w:b/>
        </w:rPr>
      </w:pPr>
      <w:r w:rsidRPr="00D66715">
        <w:rPr>
          <w:b/>
          <w:u w:val="single"/>
        </w:rPr>
        <w:t xml:space="preserve"> </w:t>
      </w:r>
      <w:r w:rsidRPr="00D66715">
        <w:rPr>
          <w:b/>
        </w:rPr>
        <w:t xml:space="preserve">                                                    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1035"/>
        <w:gridCol w:w="986"/>
        <w:gridCol w:w="1147"/>
        <w:gridCol w:w="1190"/>
        <w:gridCol w:w="1190"/>
        <w:gridCol w:w="846"/>
        <w:gridCol w:w="1160"/>
        <w:gridCol w:w="986"/>
        <w:gridCol w:w="1126"/>
        <w:gridCol w:w="2414"/>
      </w:tblGrid>
      <w:tr w:rsidR="00F84854" w:rsidRPr="00D66715" w:rsidTr="00D66715">
        <w:trPr>
          <w:trHeight w:val="137"/>
          <w:tblHeader/>
        </w:trPr>
        <w:tc>
          <w:tcPr>
            <w:tcW w:w="197" w:type="pct"/>
            <w:vMerge w:val="restar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  <w:rPr>
                <w:spacing w:val="-14"/>
              </w:rPr>
            </w:pPr>
            <w:r w:rsidRPr="00D66715">
              <w:rPr>
                <w:spacing w:val="-14"/>
              </w:rPr>
              <w:t>№</w:t>
            </w:r>
          </w:p>
          <w:p w:rsidR="000D436B" w:rsidRPr="00D66715" w:rsidRDefault="000D436B" w:rsidP="00D66715">
            <w:pPr>
              <w:pStyle w:val="Style13"/>
              <w:widowControl/>
              <w:jc w:val="center"/>
              <w:rPr>
                <w:spacing w:val="-14"/>
              </w:rPr>
            </w:pPr>
            <w:r w:rsidRPr="00D66715">
              <w:rPr>
                <w:spacing w:val="-14"/>
              </w:rPr>
              <w:t>п/п</w:t>
            </w:r>
          </w:p>
        </w:tc>
        <w:tc>
          <w:tcPr>
            <w:tcW w:w="834" w:type="pct"/>
            <w:vMerge w:val="restar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Категории земель</w:t>
            </w:r>
          </w:p>
        </w:tc>
        <w:tc>
          <w:tcPr>
            <w:tcW w:w="340" w:type="pct"/>
            <w:vMerge w:val="restar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общая площадь</w:t>
            </w:r>
          </w:p>
        </w:tc>
        <w:tc>
          <w:tcPr>
            <w:tcW w:w="324" w:type="pct"/>
            <w:vMerge w:val="restar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в </w:t>
            </w:r>
            <w:proofErr w:type="spellStart"/>
            <w:proofErr w:type="gramStart"/>
            <w:r w:rsidRPr="00D66715">
              <w:rPr>
                <w:rStyle w:val="FontStyle76"/>
                <w:spacing w:val="-14"/>
                <w:sz w:val="24"/>
                <w:szCs w:val="24"/>
              </w:rPr>
              <w:t>собст-венности</w:t>
            </w:r>
            <w:proofErr w:type="spellEnd"/>
            <w:proofErr w:type="gramEnd"/>
            <w:r w:rsidRPr="00D66715">
              <w:rPr>
                <w:rStyle w:val="FontStyle76"/>
                <w:spacing w:val="-14"/>
                <w:sz w:val="24"/>
                <w:szCs w:val="24"/>
              </w:rPr>
              <w:t xml:space="preserve"> </w:t>
            </w: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граждан</w:t>
            </w:r>
          </w:p>
        </w:tc>
        <w:tc>
          <w:tcPr>
            <w:tcW w:w="377" w:type="pct"/>
            <w:vMerge w:val="restar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D66715">
              <w:rPr>
                <w:rStyle w:val="FontStyle76"/>
                <w:spacing w:val="-14"/>
                <w:sz w:val="24"/>
                <w:szCs w:val="24"/>
              </w:rPr>
              <w:t>собст-венности</w:t>
            </w:r>
            <w:proofErr w:type="spellEnd"/>
            <w:proofErr w:type="gramEnd"/>
            <w:r w:rsidRPr="00D66715">
              <w:rPr>
                <w:rStyle w:val="FontStyle76"/>
                <w:spacing w:val="-14"/>
                <w:sz w:val="24"/>
                <w:szCs w:val="24"/>
              </w:rPr>
              <w:t xml:space="preserve"> </w:t>
            </w: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юридических лиц</w:t>
            </w:r>
          </w:p>
        </w:tc>
        <w:tc>
          <w:tcPr>
            <w:tcW w:w="391" w:type="pct"/>
            <w:vMerge w:val="restart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proofErr w:type="gramStart"/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 xml:space="preserve">в  </w:t>
            </w:r>
            <w:proofErr w:type="spellStart"/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муници</w:t>
            </w:r>
            <w:proofErr w:type="gramEnd"/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-пальной</w:t>
            </w:r>
            <w:proofErr w:type="spellEnd"/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91" w:type="pct"/>
            <w:vMerge w:val="restar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в государственной</w:t>
            </w:r>
          </w:p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  <w:lang w:eastAsia="en-US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собственности</w:t>
            </w:r>
          </w:p>
        </w:tc>
        <w:tc>
          <w:tcPr>
            <w:tcW w:w="2146" w:type="pct"/>
            <w:gridSpan w:val="5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в собственности Российской Федерации</w:t>
            </w:r>
          </w:p>
        </w:tc>
      </w:tr>
      <w:tr w:rsidR="00F84854" w:rsidRPr="00D66715" w:rsidTr="00D66715">
        <w:trPr>
          <w:trHeight w:val="283"/>
          <w:tblHeader/>
        </w:trPr>
        <w:tc>
          <w:tcPr>
            <w:tcW w:w="197" w:type="pct"/>
            <w:vMerge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  <w:rPr>
                <w:spacing w:val="-14"/>
              </w:rPr>
            </w:pPr>
          </w:p>
        </w:tc>
        <w:tc>
          <w:tcPr>
            <w:tcW w:w="834" w:type="pct"/>
            <w:vMerge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40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6"/>
                <w:spacing w:val="-14"/>
                <w:sz w:val="24"/>
                <w:szCs w:val="24"/>
              </w:rPr>
              <w:t>всего:</w:t>
            </w:r>
          </w:p>
        </w:tc>
        <w:tc>
          <w:tcPr>
            <w:tcW w:w="1868" w:type="pct"/>
            <w:gridSpan w:val="4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 xml:space="preserve">из них </w:t>
            </w:r>
            <w:r w:rsidRPr="00D66715">
              <w:rPr>
                <w:rStyle w:val="FontStyle76"/>
                <w:spacing w:val="-14"/>
                <w:sz w:val="24"/>
                <w:szCs w:val="24"/>
              </w:rPr>
              <w:t>предоставлено:</w:t>
            </w:r>
          </w:p>
        </w:tc>
      </w:tr>
      <w:tr w:rsidR="00F84854" w:rsidRPr="00D66715" w:rsidTr="00D66715">
        <w:trPr>
          <w:trHeight w:val="131"/>
          <w:tblHeader/>
        </w:trPr>
        <w:tc>
          <w:tcPr>
            <w:tcW w:w="197" w:type="pct"/>
            <w:vMerge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  <w:rPr>
                <w:spacing w:val="-14"/>
              </w:rPr>
            </w:pPr>
          </w:p>
        </w:tc>
        <w:tc>
          <w:tcPr>
            <w:tcW w:w="834" w:type="pct"/>
            <w:vMerge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40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278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705" w:type="pct"/>
            <w:gridSpan w:val="2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гражданам</w:t>
            </w:r>
          </w:p>
        </w:tc>
        <w:tc>
          <w:tcPr>
            <w:tcW w:w="1163" w:type="pct"/>
            <w:gridSpan w:val="2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юридическим лицам</w:t>
            </w:r>
          </w:p>
        </w:tc>
      </w:tr>
      <w:tr w:rsidR="00F84854" w:rsidRPr="00D66715" w:rsidTr="00D66715">
        <w:trPr>
          <w:trHeight w:val="560"/>
          <w:tblHeader/>
        </w:trPr>
        <w:tc>
          <w:tcPr>
            <w:tcW w:w="197" w:type="pct"/>
            <w:vMerge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  <w:rPr>
                <w:spacing w:val="-14"/>
              </w:rPr>
            </w:pPr>
          </w:p>
        </w:tc>
        <w:tc>
          <w:tcPr>
            <w:tcW w:w="834" w:type="pct"/>
            <w:vMerge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40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91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278" w:type="pct"/>
            <w:vMerge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во владение</w:t>
            </w:r>
          </w:p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и пользование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6"/>
                <w:spacing w:val="-14"/>
                <w:sz w:val="24"/>
                <w:szCs w:val="24"/>
              </w:rPr>
              <w:t xml:space="preserve">в </w:t>
            </w:r>
            <w:r w:rsidRPr="00D66715">
              <w:rPr>
                <w:rStyle w:val="FontStyle74"/>
                <w:b w:val="0"/>
                <w:spacing w:val="-14"/>
                <w:sz w:val="24"/>
                <w:szCs w:val="24"/>
              </w:rPr>
              <w:t>аренду</w:t>
            </w: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  <w:lang w:eastAsia="en-US"/>
              </w:rPr>
              <w:t xml:space="preserve">в </w:t>
            </w:r>
            <w:r w:rsidRPr="00D66715">
              <w:rPr>
                <w:rStyle w:val="FontStyle78"/>
                <w:spacing w:val="-14"/>
                <w:sz w:val="24"/>
                <w:szCs w:val="24"/>
              </w:rPr>
              <w:t>пользование</w:t>
            </w: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в аренду</w:t>
            </w:r>
          </w:p>
        </w:tc>
      </w:tr>
      <w:tr w:rsidR="00F84854" w:rsidRPr="00D66715" w:rsidTr="00D66715">
        <w:trPr>
          <w:trHeight w:val="250"/>
          <w:tblHeader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А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Б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2</w:t>
            </w: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3</w:t>
            </w:r>
          </w:p>
        </w:tc>
        <w:tc>
          <w:tcPr>
            <w:tcW w:w="391" w:type="pct"/>
          </w:tcPr>
          <w:p w:rsidR="000D436B" w:rsidRPr="00D66715" w:rsidRDefault="00334986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>
              <w:rPr>
                <w:rStyle w:val="FontStyle74"/>
                <w:b w:val="0"/>
                <w:sz w:val="24"/>
                <w:szCs w:val="24"/>
              </w:rPr>
              <w:t>4</w:t>
            </w:r>
          </w:p>
        </w:tc>
        <w:tc>
          <w:tcPr>
            <w:tcW w:w="391" w:type="pct"/>
            <w:vAlign w:val="center"/>
          </w:tcPr>
          <w:p w:rsidR="000D436B" w:rsidRPr="00D66715" w:rsidRDefault="00334986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>
              <w:rPr>
                <w:rStyle w:val="FontStyle74"/>
                <w:b w:val="0"/>
                <w:sz w:val="24"/>
                <w:szCs w:val="24"/>
              </w:rPr>
              <w:t>5</w:t>
            </w:r>
          </w:p>
        </w:tc>
        <w:tc>
          <w:tcPr>
            <w:tcW w:w="278" w:type="pct"/>
            <w:vAlign w:val="center"/>
          </w:tcPr>
          <w:p w:rsidR="000D436B" w:rsidRPr="00D66715" w:rsidRDefault="00334986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>
              <w:rPr>
                <w:rStyle w:val="FontStyle74"/>
                <w:b w:val="0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0D436B" w:rsidRPr="00D66715" w:rsidRDefault="00334986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>
              <w:rPr>
                <w:rStyle w:val="FontStyle74"/>
                <w:b w:val="0"/>
                <w:sz w:val="24"/>
                <w:szCs w:val="24"/>
              </w:rPr>
              <w:t>7</w:t>
            </w:r>
          </w:p>
        </w:tc>
        <w:tc>
          <w:tcPr>
            <w:tcW w:w="324" w:type="pct"/>
            <w:vAlign w:val="center"/>
          </w:tcPr>
          <w:p w:rsidR="000D436B" w:rsidRPr="00D66715" w:rsidRDefault="00334986" w:rsidP="00D66715">
            <w:pPr>
              <w:pStyle w:val="Style21"/>
              <w:widowControl/>
              <w:jc w:val="center"/>
              <w:rPr>
                <w:rStyle w:val="FontStyle74"/>
                <w:b w:val="0"/>
                <w:sz w:val="24"/>
                <w:szCs w:val="24"/>
              </w:rPr>
            </w:pPr>
            <w:r>
              <w:rPr>
                <w:rStyle w:val="FontStyle74"/>
                <w:b w:val="0"/>
                <w:sz w:val="24"/>
                <w:szCs w:val="24"/>
              </w:rPr>
              <w:t>8</w:t>
            </w:r>
          </w:p>
        </w:tc>
        <w:tc>
          <w:tcPr>
            <w:tcW w:w="370" w:type="pct"/>
            <w:vAlign w:val="center"/>
          </w:tcPr>
          <w:p w:rsidR="000D436B" w:rsidRPr="00D66715" w:rsidRDefault="00334986" w:rsidP="00D66715">
            <w:pPr>
              <w:pStyle w:val="Style13"/>
              <w:widowControl/>
              <w:jc w:val="center"/>
            </w:pPr>
            <w:r>
              <w:t>9</w:t>
            </w:r>
          </w:p>
        </w:tc>
        <w:tc>
          <w:tcPr>
            <w:tcW w:w="793" w:type="pct"/>
            <w:vAlign w:val="center"/>
          </w:tcPr>
          <w:p w:rsidR="000D436B" w:rsidRPr="00D66715" w:rsidRDefault="00334986" w:rsidP="00D66715">
            <w:pPr>
              <w:pStyle w:val="Style13"/>
              <w:widowControl/>
              <w:jc w:val="center"/>
            </w:pPr>
            <w:r>
              <w:t>10</w:t>
            </w:r>
          </w:p>
        </w:tc>
      </w:tr>
      <w:tr w:rsidR="00F84854" w:rsidRPr="00D66715" w:rsidTr="00D66715">
        <w:trPr>
          <w:trHeight w:val="47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сельскохозяй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softHyphen/>
              <w:t>ственного назначения, в том числе:</w:t>
            </w:r>
          </w:p>
        </w:tc>
        <w:tc>
          <w:tcPr>
            <w:tcW w:w="340" w:type="pct"/>
            <w:vAlign w:val="center"/>
          </w:tcPr>
          <w:p w:rsidR="000D436B" w:rsidRPr="00D66715" w:rsidRDefault="0032110F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3080,0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4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1.1.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фонд перераспределе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softHyphen/>
              <w:t>ния земель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2.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населенных пунктов, в том числе:</w:t>
            </w:r>
          </w:p>
        </w:tc>
        <w:tc>
          <w:tcPr>
            <w:tcW w:w="340" w:type="pct"/>
            <w:vAlign w:val="center"/>
          </w:tcPr>
          <w:p w:rsidR="000D436B" w:rsidRPr="00D66715" w:rsidRDefault="0032110F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812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</w:tcPr>
          <w:p w:rsidR="000D436B" w:rsidRPr="00D66715" w:rsidRDefault="0032110F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79,8</w:t>
            </w: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2.1.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городских населенных пунктов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2.2.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сельских населенных пунктов</w:t>
            </w:r>
          </w:p>
        </w:tc>
        <w:tc>
          <w:tcPr>
            <w:tcW w:w="340" w:type="pct"/>
            <w:vAlign w:val="center"/>
          </w:tcPr>
          <w:p w:rsidR="000D436B" w:rsidRPr="00D66715" w:rsidRDefault="0032110F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812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1186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lastRenderedPageBreak/>
              <w:t>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"/>
              <w:widowControl/>
              <w:jc w:val="center"/>
              <w:rPr>
                <w:rStyle w:val="FontStyle75"/>
                <w:sz w:val="24"/>
                <w:szCs w:val="24"/>
              </w:rPr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4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промышленности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"/>
              <w:widowControl/>
              <w:jc w:val="center"/>
              <w:rPr>
                <w:rStyle w:val="FontStyle77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3.2.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энергетики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473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3.3.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 xml:space="preserve">Земли транспорта, 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br/>
              <w:t>в том числе: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4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3.3.1.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железнодорожного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3.3.2.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автомобильного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4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3.3.3.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морского, внутреннего водного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3.3.4.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воздушного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t>3.3.5.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трубопроводного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466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3.4.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связи, радиовещания, телевидения, информатики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3.5.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для обеспечения космической деятельности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3.6.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обороны и без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softHyphen/>
              <w:t>опасности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3.7.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иного специального назначения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4.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особо охраняе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softHyphen/>
              <w:t xml:space="preserve">мых территорий 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br/>
              <w:t>и объектов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451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4.1.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особо охраняе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softHyphen/>
              <w:t>мых природных терри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lastRenderedPageBreak/>
              <w:t>торий, в том числе: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466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pacing w:val="-14"/>
                <w:sz w:val="24"/>
                <w:szCs w:val="24"/>
              </w:rPr>
            </w:pPr>
            <w:r w:rsidRPr="00D66715">
              <w:rPr>
                <w:rStyle w:val="FontStyle78"/>
                <w:spacing w:val="-14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лечебно-оздоровительных местностей и курортов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4.2.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рекреационного назначения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4.3.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историко-культурного назначения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45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5.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лесного фонда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6.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водного фонда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15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7.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Земли запаса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"/>
              <w:widowControl/>
              <w:jc w:val="center"/>
              <w:rPr>
                <w:rStyle w:val="FontStyle77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250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8.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E1145D">
              <w:rPr>
                <w:rStyle w:val="FontStyle74"/>
                <w:b w:val="0"/>
                <w:sz w:val="24"/>
                <w:szCs w:val="24"/>
              </w:rPr>
              <w:t>Итого земель в административных границах:</w:t>
            </w:r>
          </w:p>
        </w:tc>
        <w:tc>
          <w:tcPr>
            <w:tcW w:w="340" w:type="pct"/>
            <w:vAlign w:val="center"/>
          </w:tcPr>
          <w:p w:rsidR="000D436B" w:rsidRPr="00D66715" w:rsidRDefault="0032110F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3080</w:t>
            </w: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F84854" w:rsidRPr="00D66715" w:rsidTr="00D66715">
        <w:trPr>
          <w:trHeight w:val="466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9.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7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>Из всех земель: земли природоохранного назначения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  <w:tr w:rsidR="000D436B" w:rsidRPr="00D66715" w:rsidTr="00D66715">
        <w:trPr>
          <w:trHeight w:val="278"/>
        </w:trPr>
        <w:tc>
          <w:tcPr>
            <w:tcW w:w="197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  <w:r w:rsidRPr="00D66715">
              <w:rPr>
                <w:rStyle w:val="FontStyle78"/>
                <w:sz w:val="24"/>
                <w:szCs w:val="24"/>
              </w:rPr>
              <w:t>10.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0D436B" w:rsidRPr="00D66715" w:rsidRDefault="000D436B" w:rsidP="00D66715">
            <w:pPr>
              <w:pStyle w:val="Style21"/>
              <w:widowControl/>
              <w:spacing w:line="204" w:lineRule="auto"/>
              <w:jc w:val="both"/>
              <w:rPr>
                <w:rStyle w:val="FontStyle74"/>
                <w:b w:val="0"/>
                <w:sz w:val="24"/>
                <w:szCs w:val="24"/>
              </w:rPr>
            </w:pPr>
            <w:r w:rsidRPr="00D66715">
              <w:rPr>
                <w:rStyle w:val="FontStyle74"/>
                <w:b w:val="0"/>
                <w:sz w:val="24"/>
                <w:szCs w:val="24"/>
              </w:rPr>
              <w:t xml:space="preserve">Из всех земель: </w:t>
            </w:r>
            <w:r w:rsidRPr="00D66715">
              <w:rPr>
                <w:rStyle w:val="FontStyle76"/>
                <w:sz w:val="24"/>
                <w:szCs w:val="24"/>
              </w:rPr>
              <w:t xml:space="preserve">особо ценные </w:t>
            </w:r>
            <w:r w:rsidRPr="00D66715">
              <w:rPr>
                <w:rStyle w:val="FontStyle74"/>
                <w:b w:val="0"/>
                <w:sz w:val="24"/>
                <w:szCs w:val="24"/>
              </w:rPr>
              <w:t>земли</w:t>
            </w:r>
          </w:p>
        </w:tc>
        <w:tc>
          <w:tcPr>
            <w:tcW w:w="340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7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91" w:type="pct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0D436B" w:rsidRPr="00D66715" w:rsidRDefault="000D436B" w:rsidP="00D66715">
            <w:pPr>
              <w:pStyle w:val="Style24"/>
              <w:widowControl/>
              <w:jc w:val="center"/>
              <w:rPr>
                <w:rStyle w:val="FontStyle78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81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24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370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  <w:tc>
          <w:tcPr>
            <w:tcW w:w="793" w:type="pct"/>
            <w:vAlign w:val="center"/>
          </w:tcPr>
          <w:p w:rsidR="000D436B" w:rsidRPr="00D66715" w:rsidRDefault="000D436B" w:rsidP="00D66715">
            <w:pPr>
              <w:pStyle w:val="Style13"/>
              <w:widowControl/>
              <w:jc w:val="center"/>
            </w:pPr>
          </w:p>
        </w:tc>
      </w:tr>
    </w:tbl>
    <w:p w:rsidR="003D5401" w:rsidRPr="00D66715" w:rsidRDefault="003D5401" w:rsidP="00D66715">
      <w:pPr>
        <w:jc w:val="center"/>
        <w:rPr>
          <w:b/>
          <w:sz w:val="4"/>
          <w:szCs w:val="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68"/>
      </w:tblGrid>
      <w:tr w:rsidR="00F84854" w:rsidRPr="00D66715" w:rsidTr="00AF4796"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9002AA" w:rsidRPr="00D66715" w:rsidRDefault="009002AA" w:rsidP="00D66715">
            <w:pPr>
              <w:jc w:val="center"/>
              <w:rPr>
                <w:b/>
                <w:sz w:val="12"/>
                <w:szCs w:val="12"/>
              </w:rPr>
            </w:pPr>
          </w:p>
          <w:p w:rsidR="009002AA" w:rsidRPr="00D66715" w:rsidRDefault="009002AA" w:rsidP="00D66715">
            <w:pPr>
              <w:jc w:val="center"/>
              <w:rPr>
                <w:b/>
                <w:sz w:val="12"/>
                <w:szCs w:val="12"/>
              </w:rPr>
            </w:pPr>
          </w:p>
          <w:p w:rsidR="009002AA" w:rsidRPr="00D66715" w:rsidRDefault="009002AA" w:rsidP="00D66715">
            <w:pPr>
              <w:jc w:val="center"/>
              <w:rPr>
                <w:b/>
                <w:sz w:val="12"/>
                <w:szCs w:val="12"/>
              </w:rPr>
            </w:pPr>
          </w:p>
          <w:p w:rsidR="00B67925" w:rsidRPr="00D66715" w:rsidRDefault="00B67925" w:rsidP="00D66715">
            <w:pPr>
              <w:jc w:val="center"/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  <w:lang w:val="en-US"/>
              </w:rPr>
              <w:t>III</w:t>
            </w:r>
            <w:r w:rsidRPr="00D66715">
              <w:rPr>
                <w:b/>
                <w:sz w:val="24"/>
                <w:szCs w:val="24"/>
              </w:rPr>
              <w:t xml:space="preserve">. КАРТОГРАФИЧЕСКОЕ ОПИСАНИЕ ГРАНИЦ ТЕРРИТОРИИ МУНИЦИПАЛЬНОГО ОБРАЗОВАНИЯ  </w:t>
            </w:r>
          </w:p>
          <w:p w:rsidR="007E6E37" w:rsidRPr="00D66715" w:rsidRDefault="007E6E37" w:rsidP="00D66715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F84854" w:rsidRPr="00D66715" w:rsidTr="00AF4796">
        <w:trPr>
          <w:trHeight w:val="587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AF4796" w:rsidRPr="00D66715" w:rsidRDefault="00AF4796" w:rsidP="00D66715">
            <w:pPr>
              <w:jc w:val="center"/>
              <w:rPr>
                <w:b/>
                <w:sz w:val="28"/>
                <w:szCs w:val="28"/>
              </w:rPr>
            </w:pPr>
          </w:p>
          <w:p w:rsidR="00B67925" w:rsidRPr="00D66715" w:rsidRDefault="00B67925" w:rsidP="00D66715">
            <w:pPr>
              <w:jc w:val="center"/>
              <w:rPr>
                <w:b/>
                <w:sz w:val="28"/>
                <w:szCs w:val="28"/>
              </w:rPr>
            </w:pPr>
            <w:r w:rsidRPr="00D66715">
              <w:rPr>
                <w:b/>
                <w:sz w:val="28"/>
                <w:szCs w:val="28"/>
                <w:lang w:val="en-US"/>
              </w:rPr>
              <w:t>IV</w:t>
            </w:r>
            <w:r w:rsidRPr="00D66715">
              <w:rPr>
                <w:b/>
                <w:sz w:val="28"/>
                <w:szCs w:val="28"/>
              </w:rPr>
              <w:t xml:space="preserve">. АДМИНИСТРАТИВНО-ТЕРРИТОРИАЛЬНОЕ УСТРОЙСТВО </w:t>
            </w:r>
          </w:p>
          <w:p w:rsidR="00B67925" w:rsidRPr="00D66715" w:rsidRDefault="00B67925" w:rsidP="00D66715">
            <w:pPr>
              <w:jc w:val="center"/>
              <w:rPr>
                <w:b/>
                <w:sz w:val="28"/>
                <w:szCs w:val="28"/>
              </w:rPr>
            </w:pPr>
            <w:r w:rsidRPr="00D66715">
              <w:rPr>
                <w:b/>
                <w:caps/>
                <w:sz w:val="28"/>
                <w:szCs w:val="28"/>
              </w:rPr>
              <w:t xml:space="preserve">на территории </w:t>
            </w:r>
            <w:r w:rsidRPr="00D66715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="00D10DEA" w:rsidRPr="00D66715">
              <w:rPr>
                <w:b/>
                <w:sz w:val="28"/>
                <w:szCs w:val="28"/>
              </w:rPr>
              <w:t xml:space="preserve"> </w:t>
            </w:r>
          </w:p>
          <w:p w:rsidR="00466C48" w:rsidRPr="00D66715" w:rsidRDefault="00466C48" w:rsidP="00D66715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F84854" w:rsidRPr="00D66715" w:rsidTr="00AF4796"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1"/>
              <w:tblW w:w="14527" w:type="dxa"/>
              <w:tblLayout w:type="fixed"/>
              <w:tblLook w:val="04A0" w:firstRow="1" w:lastRow="0" w:firstColumn="1" w:lastColumn="0" w:noHBand="0" w:noVBand="1"/>
            </w:tblPr>
            <w:tblGrid>
              <w:gridCol w:w="778"/>
              <w:gridCol w:w="7229"/>
              <w:gridCol w:w="6520"/>
            </w:tblGrid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4.1.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Административный центр</w:t>
                  </w:r>
                </w:p>
              </w:tc>
              <w:tc>
                <w:tcPr>
                  <w:tcW w:w="6520" w:type="dxa"/>
                </w:tcPr>
                <w:p w:rsidR="000D436B" w:rsidRPr="00D66715" w:rsidRDefault="0032110F" w:rsidP="00D66715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Кадошкино</w:t>
                  </w:r>
                  <w:proofErr w:type="spellEnd"/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4.2.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 xml:space="preserve">Расстояние от муниципального образования до административного </w:t>
                  </w:r>
                  <w:r w:rsidRPr="00D66715">
                    <w:rPr>
                      <w:sz w:val="24"/>
                      <w:szCs w:val="24"/>
                    </w:rPr>
                    <w:lastRenderedPageBreak/>
                    <w:t>центра субъекта РФ (км)</w:t>
                  </w:r>
                </w:p>
              </w:tc>
              <w:tc>
                <w:tcPr>
                  <w:tcW w:w="6520" w:type="dxa"/>
                </w:tcPr>
                <w:p w:rsidR="000D436B" w:rsidRPr="00D66715" w:rsidRDefault="002F7AE3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32</w:t>
                  </w:r>
                  <w:r w:rsidR="0032110F">
                    <w:rPr>
                      <w:sz w:val="24"/>
                      <w:szCs w:val="24"/>
                    </w:rPr>
                    <w:t>км</w:t>
                  </w: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ind w:firstLine="52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ind w:firstLine="521"/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по автомобильным дорогам</w:t>
                  </w:r>
                </w:p>
              </w:tc>
              <w:tc>
                <w:tcPr>
                  <w:tcW w:w="6520" w:type="dxa"/>
                </w:tcPr>
                <w:p w:rsidR="000D436B" w:rsidRPr="00D66715" w:rsidRDefault="002F7AE3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</w:t>
                  </w:r>
                  <w:r w:rsidR="0032110F">
                    <w:rPr>
                      <w:sz w:val="24"/>
                      <w:szCs w:val="24"/>
                    </w:rPr>
                    <w:t>км</w:t>
                  </w: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ind w:firstLine="52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ind w:firstLine="521"/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воздушным путем</w:t>
                  </w:r>
                </w:p>
              </w:tc>
              <w:tc>
                <w:tcPr>
                  <w:tcW w:w="6520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4.3.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E1145D" w:rsidRDefault="000D436B" w:rsidP="00D66715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792258">
                    <w:rPr>
                      <w:sz w:val="24"/>
                      <w:szCs w:val="24"/>
                    </w:rPr>
                    <w:t>Площадь территории (</w:t>
                  </w:r>
                  <w:proofErr w:type="spellStart"/>
                  <w:r w:rsidRPr="00792258">
                    <w:rPr>
                      <w:sz w:val="24"/>
                      <w:szCs w:val="24"/>
                    </w:rPr>
                    <w:t>кв.км</w:t>
                  </w:r>
                  <w:proofErr w:type="spellEnd"/>
                  <w:r w:rsidRPr="00792258">
                    <w:rPr>
                      <w:sz w:val="24"/>
                      <w:szCs w:val="24"/>
                    </w:rPr>
                    <w:t>/га)</w:t>
                  </w:r>
                </w:p>
              </w:tc>
              <w:tc>
                <w:tcPr>
                  <w:tcW w:w="6520" w:type="dxa"/>
                </w:tcPr>
                <w:p w:rsidR="000D436B" w:rsidRPr="00D66715" w:rsidRDefault="0032110F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3080,0</w:t>
                  </w: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4.4.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E1145D" w:rsidRDefault="000D436B" w:rsidP="00D66715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792258">
                    <w:rPr>
                      <w:sz w:val="24"/>
                      <w:szCs w:val="24"/>
                    </w:rPr>
                    <w:t>Численность населения (чел.)</w:t>
                  </w:r>
                </w:p>
              </w:tc>
              <w:tc>
                <w:tcPr>
                  <w:tcW w:w="6520" w:type="dxa"/>
                </w:tcPr>
                <w:p w:rsidR="000D436B" w:rsidRPr="00D66715" w:rsidRDefault="0032110F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420</w:t>
                  </w: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 xml:space="preserve">в том числе относящегося к коренным </w:t>
                  </w:r>
                  <w:proofErr w:type="gramStart"/>
                  <w:r w:rsidRPr="00D66715">
                    <w:rPr>
                      <w:sz w:val="24"/>
                      <w:szCs w:val="24"/>
                    </w:rPr>
                    <w:t>малочисленным  народам</w:t>
                  </w:r>
                  <w:proofErr w:type="gramEnd"/>
                  <w:r w:rsidRPr="00D66715">
                    <w:rPr>
                      <w:sz w:val="24"/>
                      <w:szCs w:val="24"/>
                    </w:rPr>
                    <w:t xml:space="preserve"> (чел.)</w:t>
                  </w:r>
                </w:p>
              </w:tc>
              <w:tc>
                <w:tcPr>
                  <w:tcW w:w="6520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84854" w:rsidRPr="00D66715" w:rsidTr="00D66715">
              <w:tc>
                <w:tcPr>
                  <w:tcW w:w="778" w:type="dxa"/>
                </w:tcPr>
                <w:p w:rsidR="000D436B" w:rsidRPr="00D66715" w:rsidRDefault="000D436B" w:rsidP="00D66715">
                  <w:pPr>
                    <w:rPr>
                      <w:sz w:val="24"/>
                      <w:szCs w:val="24"/>
                    </w:rPr>
                  </w:pPr>
                  <w:r w:rsidRPr="00D66715">
                    <w:rPr>
                      <w:sz w:val="24"/>
                      <w:szCs w:val="24"/>
                    </w:rPr>
                    <w:t>4.5.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0D436B" w:rsidRPr="00D66715" w:rsidRDefault="000D436B" w:rsidP="00D66715">
                  <w:pPr>
                    <w:rPr>
                      <w:b/>
                      <w:sz w:val="24"/>
                      <w:szCs w:val="24"/>
                    </w:rPr>
                  </w:pPr>
                  <w:r w:rsidRPr="00792258">
                    <w:rPr>
                      <w:sz w:val="24"/>
                      <w:szCs w:val="24"/>
                    </w:rPr>
                    <w:t>Число административно-территориальных единиц</w:t>
                  </w:r>
                </w:p>
              </w:tc>
              <w:tc>
                <w:tcPr>
                  <w:tcW w:w="6520" w:type="dxa"/>
                </w:tcPr>
                <w:p w:rsidR="000D436B" w:rsidRPr="00D66715" w:rsidRDefault="0032110F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2253A" w:rsidRPr="00D66715" w:rsidTr="00D66715">
              <w:tc>
                <w:tcPr>
                  <w:tcW w:w="778" w:type="dxa"/>
                </w:tcPr>
                <w:p w:rsidR="0072253A" w:rsidRPr="0072253A" w:rsidRDefault="009720AB" w:rsidP="00D66715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4.</w:t>
                  </w:r>
                  <w:r w:rsidR="0072253A">
                    <w:rPr>
                      <w:sz w:val="24"/>
                      <w:szCs w:val="24"/>
                      <w:lang w:val="en-US"/>
                    </w:rPr>
                    <w:t>6</w:t>
                  </w:r>
                  <w:r>
                    <w:rPr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:rsidR="0072253A" w:rsidRPr="009720AB" w:rsidRDefault="009720AB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план поселения (полное наименование, дата и номер нормативно-правового акта, внесение изменений)</w:t>
                  </w:r>
                </w:p>
              </w:tc>
              <w:tc>
                <w:tcPr>
                  <w:tcW w:w="6520" w:type="dxa"/>
                </w:tcPr>
                <w:p w:rsidR="0072253A" w:rsidRPr="00D66715" w:rsidRDefault="00E94110" w:rsidP="00D66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 утверждение генерального плана территории </w:t>
                  </w:r>
                  <w:proofErr w:type="spellStart"/>
                  <w:r>
                    <w:rPr>
                      <w:sz w:val="24"/>
                      <w:szCs w:val="24"/>
                    </w:rPr>
                    <w:t>Паевского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сельского поселения </w:t>
                  </w:r>
                  <w:proofErr w:type="spellStart"/>
                  <w:r>
                    <w:rPr>
                      <w:sz w:val="24"/>
                      <w:szCs w:val="24"/>
                    </w:rPr>
                    <w:t>Кадошкинмкого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муниципального района РМ решение №79от14.10 2010</w:t>
                  </w:r>
                </w:p>
              </w:tc>
            </w:tr>
          </w:tbl>
          <w:p w:rsidR="00466C48" w:rsidRPr="00D66715" w:rsidRDefault="00466C48" w:rsidP="00D66715">
            <w:pPr>
              <w:rPr>
                <w:b/>
                <w:sz w:val="24"/>
                <w:szCs w:val="24"/>
              </w:rPr>
            </w:pPr>
          </w:p>
        </w:tc>
      </w:tr>
      <w:tr w:rsidR="00F84854" w:rsidRPr="00D66715" w:rsidTr="00AF4796">
        <w:trPr>
          <w:trHeight w:val="29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FB2E55" w:rsidRDefault="00FB2E55" w:rsidP="00D66715">
            <w:pPr>
              <w:jc w:val="both"/>
              <w:rPr>
                <w:sz w:val="24"/>
                <w:szCs w:val="24"/>
              </w:rPr>
            </w:pPr>
          </w:p>
          <w:p w:rsidR="00FB2E55" w:rsidRDefault="00FB2E55" w:rsidP="00D66715">
            <w:pPr>
              <w:jc w:val="both"/>
              <w:rPr>
                <w:sz w:val="24"/>
                <w:szCs w:val="24"/>
              </w:rPr>
            </w:pPr>
          </w:p>
          <w:p w:rsidR="00FB2E55" w:rsidRDefault="00FB2E55" w:rsidP="00D66715">
            <w:pPr>
              <w:jc w:val="both"/>
              <w:rPr>
                <w:sz w:val="24"/>
                <w:szCs w:val="24"/>
              </w:rPr>
            </w:pPr>
          </w:p>
          <w:p w:rsidR="0054477C" w:rsidRPr="00D66715" w:rsidRDefault="0054477C" w:rsidP="00D66715">
            <w:pPr>
              <w:jc w:val="both"/>
              <w:rPr>
                <w:sz w:val="24"/>
                <w:szCs w:val="24"/>
              </w:rPr>
            </w:pPr>
          </w:p>
        </w:tc>
      </w:tr>
      <w:tr w:rsidR="00466C48" w:rsidRPr="00D66715" w:rsidTr="00AF4796"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466C48" w:rsidRPr="00D66715" w:rsidRDefault="00466C48" w:rsidP="00D66715">
            <w:pPr>
              <w:rPr>
                <w:b/>
                <w:sz w:val="24"/>
                <w:szCs w:val="24"/>
              </w:rPr>
            </w:pPr>
          </w:p>
        </w:tc>
      </w:tr>
    </w:tbl>
    <w:p w:rsidR="007C007A" w:rsidRPr="00D66715" w:rsidRDefault="007C007A" w:rsidP="00991BE1">
      <w:pPr>
        <w:rPr>
          <w:sz w:val="24"/>
          <w:szCs w:val="24"/>
        </w:rPr>
      </w:pPr>
    </w:p>
    <w:p w:rsidR="003D5401" w:rsidRPr="00D66715" w:rsidRDefault="003D5401" w:rsidP="00D66715">
      <w:pPr>
        <w:jc w:val="center"/>
        <w:rPr>
          <w:b/>
          <w:sz w:val="28"/>
          <w:szCs w:val="28"/>
        </w:rPr>
      </w:pPr>
      <w:r w:rsidRPr="00D66715">
        <w:rPr>
          <w:b/>
          <w:sz w:val="24"/>
          <w:szCs w:val="24"/>
        </w:rPr>
        <w:t>4.</w:t>
      </w:r>
      <w:r w:rsidR="001B10B4" w:rsidRPr="00D66715">
        <w:rPr>
          <w:b/>
          <w:sz w:val="24"/>
          <w:szCs w:val="24"/>
        </w:rPr>
        <w:t>6</w:t>
      </w:r>
      <w:r w:rsidRPr="00D66715">
        <w:rPr>
          <w:b/>
          <w:sz w:val="24"/>
          <w:szCs w:val="24"/>
        </w:rPr>
        <w:t xml:space="preserve">. Населенные пункты, расположенные в границах территории муниципального образования </w:t>
      </w:r>
    </w:p>
    <w:p w:rsidR="003D5401" w:rsidRPr="00D66715" w:rsidRDefault="003D5401" w:rsidP="00D66715">
      <w:pPr>
        <w:jc w:val="center"/>
        <w:rPr>
          <w:b/>
          <w:sz w:val="10"/>
          <w:szCs w:val="10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6"/>
        <w:gridCol w:w="3487"/>
        <w:gridCol w:w="1860"/>
        <w:gridCol w:w="1400"/>
        <w:gridCol w:w="2126"/>
        <w:gridCol w:w="2552"/>
        <w:gridCol w:w="2835"/>
      </w:tblGrid>
      <w:tr w:rsidR="00A6533D" w:rsidRPr="00D66715" w:rsidTr="00D6671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 п/п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Статус и наименование</w:t>
            </w:r>
          </w:p>
          <w:p w:rsidR="00A6533D" w:rsidRPr="00D66715" w:rsidRDefault="00A6533D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населенного пункта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Численность</w:t>
            </w:r>
          </w:p>
          <w:p w:rsidR="00A6533D" w:rsidRPr="00D66715" w:rsidRDefault="00A6533D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населения (чел.)</w:t>
            </w:r>
          </w:p>
          <w:p w:rsidR="00A6533D" w:rsidRPr="00AC5142" w:rsidRDefault="00A6533D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</w:t>
            </w:r>
            <w:r w:rsidR="00AC5142">
              <w:rPr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Численность избирателей (чел.)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Численность населения, относящегося к коренным малочисленным народам (чел.)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Расстояние до административного центра муниципального образования (км)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Расстояние</w:t>
            </w:r>
          </w:p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административного центра субъекта РФ (км)</w:t>
            </w:r>
          </w:p>
          <w:p w:rsidR="00A6533D" w:rsidRPr="00D66715" w:rsidRDefault="00A6533D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</w:p>
        </w:tc>
      </w:tr>
      <w:tr w:rsidR="00A6533D" w:rsidRPr="00D66715" w:rsidTr="00A6533D">
        <w:trPr>
          <w:trHeight w:val="412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E94110" w:rsidP="00D66715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Паевское</w:t>
            </w:r>
            <w:proofErr w:type="spellEnd"/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E94110" w:rsidP="00D66715">
            <w:pPr>
              <w:keepNext/>
              <w:snapToGri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33D" w:rsidRPr="00D66715" w:rsidRDefault="00E94110" w:rsidP="00D66715">
            <w:pPr>
              <w:keepNext/>
              <w:snapToGri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keepNext/>
              <w:snapToGri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E9411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6533D" w:rsidRPr="00D66715" w:rsidTr="00A6533D">
        <w:trPr>
          <w:trHeight w:val="493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33D" w:rsidRPr="00D66715" w:rsidRDefault="00A6533D" w:rsidP="00D6671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6533D" w:rsidRPr="00D66715" w:rsidTr="00A6533D">
        <w:trPr>
          <w:trHeight w:val="569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</w:t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33D" w:rsidRPr="00D66715" w:rsidRDefault="00A6533D" w:rsidP="00D6671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33D" w:rsidRPr="00D66715" w:rsidRDefault="00A6533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002AA" w:rsidRPr="00D66715" w:rsidRDefault="009002AA" w:rsidP="00D66715">
      <w:pPr>
        <w:spacing w:line="360" w:lineRule="auto"/>
        <w:rPr>
          <w:sz w:val="16"/>
          <w:szCs w:val="16"/>
        </w:rPr>
      </w:pPr>
    </w:p>
    <w:p w:rsidR="00DE07F6" w:rsidRPr="00D66715" w:rsidRDefault="00E24E90" w:rsidP="00D66715">
      <w:pPr>
        <w:spacing w:line="360" w:lineRule="auto"/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4.</w:t>
      </w:r>
      <w:r w:rsidR="001B10B4" w:rsidRPr="00D66715">
        <w:rPr>
          <w:b/>
          <w:sz w:val="24"/>
          <w:szCs w:val="24"/>
        </w:rPr>
        <w:t>7</w:t>
      </w:r>
      <w:r w:rsidRPr="00D66715">
        <w:rPr>
          <w:b/>
          <w:sz w:val="24"/>
          <w:szCs w:val="24"/>
        </w:rPr>
        <w:t>. Краткая характеристика административно-территориальных единиц в составе муниципального образования</w:t>
      </w:r>
    </w:p>
    <w:p w:rsidR="00E24E90" w:rsidRPr="00D66715" w:rsidRDefault="00E24E90" w:rsidP="00D66715">
      <w:pPr>
        <w:spacing w:line="360" w:lineRule="auto"/>
        <w:jc w:val="center"/>
        <w:rPr>
          <w:b/>
          <w:sz w:val="24"/>
          <w:szCs w:val="24"/>
          <w:u w:val="single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3452"/>
        <w:gridCol w:w="4408"/>
        <w:gridCol w:w="2368"/>
        <w:gridCol w:w="2190"/>
        <w:gridCol w:w="2240"/>
      </w:tblGrid>
      <w:tr w:rsidR="00F84854" w:rsidRPr="00D66715" w:rsidTr="00D66715">
        <w:trPr>
          <w:jc w:val="center"/>
        </w:trPr>
        <w:tc>
          <w:tcPr>
            <w:tcW w:w="704" w:type="dxa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</w:rPr>
              <w:t>Статус и наименование населенного пункта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</w:rPr>
              <w:t xml:space="preserve">Историческое происхождение наименования единиц в составе муниципального </w:t>
            </w:r>
            <w:r w:rsidRPr="00D66715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</w:rPr>
              <w:lastRenderedPageBreak/>
              <w:t xml:space="preserve">Наименование рек и других водоемов, на </w:t>
            </w:r>
            <w:r w:rsidRPr="00D66715">
              <w:rPr>
                <w:sz w:val="24"/>
                <w:szCs w:val="24"/>
              </w:rPr>
              <w:lastRenderedPageBreak/>
              <w:t>которых расположен населенный пункт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Перечень предприятий, органи</w:t>
            </w:r>
            <w:r w:rsidRPr="00D66715">
              <w:rPr>
                <w:sz w:val="24"/>
                <w:szCs w:val="24"/>
              </w:rPr>
              <w:lastRenderedPageBreak/>
              <w:t>заций производственного и социально-культурного назначения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81664" w:rsidRPr="00D66715" w:rsidRDefault="00B81664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 xml:space="preserve">Перечень предприятий, являющихся </w:t>
            </w:r>
            <w:r w:rsidRPr="00D66715">
              <w:rPr>
                <w:sz w:val="24"/>
                <w:szCs w:val="24"/>
              </w:rPr>
              <w:lastRenderedPageBreak/>
              <w:t>градообразующими</w:t>
            </w:r>
          </w:p>
        </w:tc>
      </w:tr>
      <w:tr w:rsidR="00F84854" w:rsidRPr="00D66715" w:rsidTr="00B81664">
        <w:trPr>
          <w:jc w:val="center"/>
        </w:trPr>
        <w:tc>
          <w:tcPr>
            <w:tcW w:w="704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4" w:type="dxa"/>
          </w:tcPr>
          <w:p w:rsidR="00B81664" w:rsidRPr="002F7AE3" w:rsidRDefault="00E94110" w:rsidP="00D66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F7AE3">
              <w:rPr>
                <w:b/>
                <w:sz w:val="24"/>
                <w:szCs w:val="24"/>
              </w:rPr>
              <w:t>Паевское</w:t>
            </w:r>
            <w:proofErr w:type="spellEnd"/>
            <w:r w:rsidRPr="002F7AE3">
              <w:rPr>
                <w:b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536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02" w:type="dxa"/>
          </w:tcPr>
          <w:p w:rsidR="00B81664" w:rsidRPr="002F7AE3" w:rsidRDefault="00E94110" w:rsidP="00D66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F7AE3">
              <w:rPr>
                <w:b/>
                <w:sz w:val="24"/>
                <w:szCs w:val="24"/>
              </w:rPr>
              <w:t>Исса</w:t>
            </w:r>
            <w:proofErr w:type="spellEnd"/>
          </w:p>
        </w:tc>
        <w:tc>
          <w:tcPr>
            <w:tcW w:w="1973" w:type="dxa"/>
          </w:tcPr>
          <w:p w:rsidR="00B81664" w:rsidRPr="002F7AE3" w:rsidRDefault="00E94110" w:rsidP="00D66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F7AE3">
              <w:rPr>
                <w:b/>
                <w:sz w:val="24"/>
                <w:szCs w:val="24"/>
              </w:rPr>
              <w:t>ООО «</w:t>
            </w:r>
            <w:proofErr w:type="spellStart"/>
            <w:r w:rsidRPr="002F7AE3">
              <w:rPr>
                <w:b/>
                <w:sz w:val="24"/>
                <w:szCs w:val="24"/>
              </w:rPr>
              <w:t>Изолайн</w:t>
            </w:r>
            <w:proofErr w:type="spellEnd"/>
            <w:r w:rsidRPr="002F7AE3">
              <w:rPr>
                <w:b/>
                <w:sz w:val="24"/>
                <w:szCs w:val="24"/>
              </w:rPr>
              <w:t>»,</w:t>
            </w:r>
          </w:p>
          <w:p w:rsidR="002074BD" w:rsidRDefault="00E94110" w:rsidP="00D66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F7AE3">
              <w:rPr>
                <w:b/>
                <w:sz w:val="24"/>
                <w:szCs w:val="24"/>
              </w:rPr>
              <w:t>«Агро-</w:t>
            </w:r>
            <w:proofErr w:type="spellStart"/>
            <w:r w:rsidRPr="002F7AE3">
              <w:rPr>
                <w:b/>
                <w:sz w:val="24"/>
                <w:szCs w:val="24"/>
              </w:rPr>
              <w:t>Паево</w:t>
            </w:r>
            <w:proofErr w:type="spellEnd"/>
            <w:proofErr w:type="gramStart"/>
            <w:r w:rsidRPr="002F7AE3">
              <w:rPr>
                <w:b/>
                <w:sz w:val="24"/>
                <w:szCs w:val="24"/>
              </w:rPr>
              <w:t>»</w:t>
            </w:r>
            <w:r w:rsidR="002F7AE3" w:rsidRPr="002F7AE3">
              <w:rPr>
                <w:b/>
                <w:sz w:val="24"/>
                <w:szCs w:val="24"/>
              </w:rPr>
              <w:t>,МБУК</w:t>
            </w:r>
            <w:proofErr w:type="gramEnd"/>
            <w:r w:rsidR="002F7AE3" w:rsidRPr="002F7AE3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="002F7AE3" w:rsidRPr="002F7AE3">
              <w:rPr>
                <w:b/>
                <w:sz w:val="24"/>
                <w:szCs w:val="24"/>
              </w:rPr>
              <w:t>Паевская</w:t>
            </w:r>
            <w:proofErr w:type="spellEnd"/>
            <w:r w:rsidR="002F7AE3" w:rsidRPr="002F7AE3">
              <w:rPr>
                <w:b/>
                <w:sz w:val="24"/>
                <w:szCs w:val="24"/>
              </w:rPr>
              <w:t xml:space="preserve"> сельская библиотека»,  Церковь Михаила Архангела </w:t>
            </w:r>
          </w:p>
          <w:p w:rsidR="00E94110" w:rsidRPr="00D66715" w:rsidRDefault="002074BD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</w:rPr>
              <w:t>Адашевская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НОШ</w:t>
            </w:r>
            <w:r w:rsidR="002F7AE3" w:rsidRPr="002F7AE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</w:tcPr>
          <w:p w:rsidR="00B81664" w:rsidRPr="002F7AE3" w:rsidRDefault="002F7AE3" w:rsidP="00D66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F7AE3">
              <w:rPr>
                <w:b/>
                <w:sz w:val="24"/>
                <w:szCs w:val="24"/>
              </w:rPr>
              <w:t>ООО «</w:t>
            </w:r>
            <w:proofErr w:type="spellStart"/>
            <w:r w:rsidRPr="002F7AE3">
              <w:rPr>
                <w:b/>
                <w:sz w:val="24"/>
                <w:szCs w:val="24"/>
              </w:rPr>
              <w:t>Изолайн</w:t>
            </w:r>
            <w:proofErr w:type="spellEnd"/>
            <w:r w:rsidRPr="002F7AE3">
              <w:rPr>
                <w:b/>
                <w:sz w:val="24"/>
                <w:szCs w:val="24"/>
              </w:rPr>
              <w:t>»</w:t>
            </w:r>
          </w:p>
        </w:tc>
      </w:tr>
      <w:tr w:rsidR="00F84854" w:rsidRPr="00D66715" w:rsidTr="00B81664">
        <w:trPr>
          <w:jc w:val="center"/>
        </w:trPr>
        <w:tc>
          <w:tcPr>
            <w:tcW w:w="704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4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02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73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69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F84854" w:rsidRPr="00D66715" w:rsidTr="00B81664">
        <w:trPr>
          <w:jc w:val="center"/>
        </w:trPr>
        <w:tc>
          <w:tcPr>
            <w:tcW w:w="704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4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02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73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69" w:type="dxa"/>
          </w:tcPr>
          <w:p w:rsidR="00B81664" w:rsidRPr="00D66715" w:rsidRDefault="00B81664" w:rsidP="00D66715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tbl>
      <w:tblPr>
        <w:tblW w:w="31680" w:type="dxa"/>
        <w:tblLook w:val="01E0" w:firstRow="1" w:lastRow="1" w:firstColumn="1" w:lastColumn="1" w:noHBand="0" w:noVBand="0"/>
      </w:tblPr>
      <w:tblGrid>
        <w:gridCol w:w="31680"/>
      </w:tblGrid>
      <w:tr w:rsidR="00F84854" w:rsidRPr="00D66715" w:rsidTr="00B81664">
        <w:trPr>
          <w:trHeight w:val="445"/>
        </w:trPr>
        <w:tc>
          <w:tcPr>
            <w:tcW w:w="31680" w:type="dxa"/>
          </w:tcPr>
          <w:p w:rsidR="00466C48" w:rsidRPr="00D66715" w:rsidRDefault="00466C48" w:rsidP="00D6671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318"/>
        </w:trPr>
        <w:tc>
          <w:tcPr>
            <w:tcW w:w="31680" w:type="dxa"/>
          </w:tcPr>
          <w:p w:rsidR="00AF4796" w:rsidRPr="00D66715" w:rsidRDefault="00B81664" w:rsidP="00D66715">
            <w:pPr>
              <w:rPr>
                <w:b/>
                <w:sz w:val="24"/>
                <w:szCs w:val="24"/>
              </w:rPr>
            </w:pPr>
            <w:r w:rsidRPr="00D66715">
              <w:rPr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9150F3" w:rsidRPr="00D66715">
              <w:rPr>
                <w:b/>
                <w:sz w:val="24"/>
                <w:szCs w:val="24"/>
                <w:lang w:val="en-US"/>
              </w:rPr>
              <w:t>V</w:t>
            </w:r>
            <w:r w:rsidR="009150F3" w:rsidRPr="00D66715">
              <w:rPr>
                <w:b/>
                <w:sz w:val="24"/>
                <w:szCs w:val="24"/>
              </w:rPr>
              <w:t>. СВЕДЕНИЯ ОБ ОРГАНАХ МЕСТНОГО САМОУПРАВЛЕНИЯ</w:t>
            </w:r>
          </w:p>
          <w:p w:rsidR="009150F3" w:rsidRPr="00D66715" w:rsidRDefault="009150F3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F84854" w:rsidRPr="00D66715" w:rsidTr="00D66715">
        <w:tc>
          <w:tcPr>
            <w:tcW w:w="31680" w:type="dxa"/>
            <w:shd w:val="clear" w:color="auto" w:fill="auto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 Представительный орган муниципального образования</w:t>
            </w:r>
          </w:p>
        </w:tc>
      </w:tr>
      <w:tr w:rsidR="00F84854" w:rsidRPr="00D66715" w:rsidTr="00D66715">
        <w:tc>
          <w:tcPr>
            <w:tcW w:w="31680" w:type="dxa"/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5.1.1. Наименование представит</w:t>
            </w:r>
            <w:r w:rsidR="002F7AE3">
              <w:rPr>
                <w:sz w:val="24"/>
                <w:szCs w:val="24"/>
              </w:rPr>
              <w:t xml:space="preserve">ельного органа (по Уставу): </w:t>
            </w:r>
            <w:proofErr w:type="spellStart"/>
            <w:r w:rsidR="002F7AE3">
              <w:rPr>
                <w:sz w:val="24"/>
                <w:szCs w:val="24"/>
              </w:rPr>
              <w:t>Паевское</w:t>
            </w:r>
            <w:proofErr w:type="spellEnd"/>
            <w:r w:rsidR="002F7AE3">
              <w:rPr>
                <w:sz w:val="24"/>
                <w:szCs w:val="24"/>
              </w:rPr>
              <w:t xml:space="preserve"> сельское поселение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5.1.2. Срок полномочий: </w:t>
            </w:r>
            <w:r w:rsidR="002F7AE3">
              <w:rPr>
                <w:sz w:val="24"/>
                <w:szCs w:val="24"/>
              </w:rPr>
              <w:t>5 лет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5.1.3. Установленная численность депутатов:</w:t>
            </w:r>
            <w:proofErr w:type="gramStart"/>
            <w:r w:rsidR="002F7AE3">
              <w:rPr>
                <w:sz w:val="24"/>
                <w:szCs w:val="24"/>
              </w:rPr>
              <w:t xml:space="preserve">7 </w:t>
            </w:r>
            <w:r w:rsidRPr="00D66715">
              <w:rPr>
                <w:sz w:val="24"/>
                <w:szCs w:val="24"/>
              </w:rPr>
              <w:t xml:space="preserve"> кворум</w:t>
            </w:r>
            <w:proofErr w:type="gramEnd"/>
            <w:r w:rsidR="00B81664" w:rsidRPr="00D66715">
              <w:rPr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  <w:u w:val="single"/>
              </w:rPr>
              <w:t>депутатов</w:t>
            </w:r>
            <w:r w:rsidRPr="00D66715">
              <w:rPr>
                <w:sz w:val="24"/>
                <w:szCs w:val="24"/>
              </w:rPr>
              <w:t>.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5.1.4. Дата избрания представительного органа в правомочном составе</w:t>
            </w:r>
            <w:r w:rsidR="0008119E">
              <w:rPr>
                <w:sz w:val="24"/>
                <w:szCs w:val="24"/>
              </w:rPr>
              <w:t xml:space="preserve"> 26.09.2016года Решение №1</w:t>
            </w:r>
            <w:r w:rsidRPr="00D66715">
              <w:rPr>
                <w:sz w:val="24"/>
                <w:szCs w:val="24"/>
                <w:u w:val="single"/>
              </w:rPr>
              <w:t>,</w:t>
            </w:r>
            <w:r w:rsidRPr="00D66715">
              <w:rPr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</w:rPr>
              <w:br/>
              <w:t xml:space="preserve">избрано </w:t>
            </w:r>
            <w:proofErr w:type="gramStart"/>
            <w:r w:rsidRPr="00D66715">
              <w:rPr>
                <w:sz w:val="24"/>
                <w:szCs w:val="24"/>
              </w:rPr>
              <w:t xml:space="preserve">депутатов </w:t>
            </w:r>
            <w:r w:rsidR="0008119E">
              <w:rPr>
                <w:sz w:val="24"/>
                <w:szCs w:val="24"/>
              </w:rPr>
              <w:t xml:space="preserve"> 7</w:t>
            </w:r>
            <w:proofErr w:type="gramEnd"/>
            <w:r w:rsidRPr="00D66715">
              <w:rPr>
                <w:sz w:val="24"/>
                <w:szCs w:val="24"/>
              </w:rPr>
              <w:t>.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5.1.5. Дата проведения пов</w:t>
            </w:r>
            <w:r w:rsidR="00B5019B">
              <w:rPr>
                <w:sz w:val="24"/>
                <w:szCs w:val="24"/>
              </w:rPr>
              <w:t>то</w:t>
            </w:r>
            <w:r w:rsidR="00A10447">
              <w:rPr>
                <w:sz w:val="24"/>
                <w:szCs w:val="24"/>
              </w:rPr>
              <w:t xml:space="preserve">рных (дополнительных) выборов 9   </w:t>
            </w:r>
            <w:r w:rsidR="00B5019B">
              <w:rPr>
                <w:sz w:val="24"/>
                <w:szCs w:val="24"/>
              </w:rPr>
              <w:t>сентября 2018 года</w:t>
            </w:r>
            <w:r w:rsidRPr="00D66715">
              <w:rPr>
                <w:sz w:val="24"/>
                <w:szCs w:val="24"/>
                <w:u w:val="single"/>
              </w:rPr>
              <w:t>,</w:t>
            </w:r>
            <w:r w:rsidR="0008119E">
              <w:rPr>
                <w:sz w:val="24"/>
                <w:szCs w:val="24"/>
              </w:rPr>
              <w:t xml:space="preserve"> </w:t>
            </w:r>
            <w:r w:rsidR="0008119E">
              <w:rPr>
                <w:sz w:val="24"/>
                <w:szCs w:val="24"/>
              </w:rPr>
              <w:br/>
              <w:t>избрано депутатов 2</w:t>
            </w:r>
            <w:r w:rsidRPr="00D66715">
              <w:rPr>
                <w:sz w:val="24"/>
                <w:szCs w:val="24"/>
              </w:rPr>
              <w:t>.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5.1.6. Представительный орган сформирован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а) по мажоритарной системе: </w:t>
            </w:r>
            <w:r w:rsidR="009A0DC0" w:rsidRPr="00D66715">
              <w:rPr>
                <w:sz w:val="24"/>
                <w:szCs w:val="24"/>
              </w:rPr>
              <w:t>___________</w:t>
            </w:r>
            <w:r w:rsidRPr="00D66715">
              <w:rPr>
                <w:sz w:val="24"/>
                <w:szCs w:val="24"/>
              </w:rPr>
              <w:t>.</w:t>
            </w:r>
          </w:p>
          <w:p w:rsidR="00A43FE5" w:rsidRPr="00D66715" w:rsidRDefault="00A43FE5" w:rsidP="00D66715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по партийным спискам: _</w:t>
            </w:r>
            <w:r w:rsidR="009A0DC0" w:rsidRPr="00D66715">
              <w:rPr>
                <w:sz w:val="24"/>
                <w:szCs w:val="24"/>
                <w:u w:val="single"/>
              </w:rPr>
              <w:t>_____</w:t>
            </w:r>
            <w:r w:rsidRPr="00D66715">
              <w:rPr>
                <w:sz w:val="24"/>
                <w:szCs w:val="24"/>
              </w:rPr>
              <w:t>.</w:t>
            </w:r>
          </w:p>
          <w:p w:rsidR="00480EA2" w:rsidRDefault="00A43FE5" w:rsidP="00D66715">
            <w:pPr>
              <w:pStyle w:val="aff1"/>
              <w:rPr>
                <w:rStyle w:val="10"/>
                <w:rFonts w:ascii="Times New Roman" w:hAnsi="Times New Roman"/>
                <w:b w:val="0"/>
              </w:rPr>
            </w:pPr>
            <w:r w:rsidRPr="00D66715">
              <w:rPr>
                <w:szCs w:val="24"/>
              </w:rPr>
              <w:t>в</w:t>
            </w:r>
            <w:r w:rsidRPr="00B5019B">
              <w:rPr>
                <w:color w:val="FF0000"/>
                <w:szCs w:val="24"/>
              </w:rPr>
              <w:t xml:space="preserve">) </w:t>
            </w:r>
            <w:r w:rsidRPr="00B5019B">
              <w:rPr>
                <w:color w:val="FF0000"/>
                <w:sz w:val="24"/>
                <w:szCs w:val="24"/>
                <w:u w:val="single"/>
              </w:rPr>
              <w:t>по смешанной системе</w:t>
            </w:r>
            <w:r w:rsidRPr="00D66715">
              <w:rPr>
                <w:sz w:val="24"/>
                <w:szCs w:val="24"/>
                <w:u w:val="single"/>
              </w:rPr>
              <w:t xml:space="preserve">: </w:t>
            </w:r>
            <w:r w:rsidRPr="00D66715">
              <w:rPr>
                <w:rStyle w:val="10"/>
                <w:rFonts w:ascii="Times New Roman" w:hAnsi="Times New Roman"/>
                <w:b w:val="0"/>
              </w:rPr>
              <w:t xml:space="preserve">депутатов избираются по одномандатным избирательным округам, депутатов по единому избирательному округу, </w:t>
            </w:r>
          </w:p>
          <w:p w:rsidR="00480EA2" w:rsidRDefault="00A43FE5" w:rsidP="00D66715">
            <w:pPr>
              <w:pStyle w:val="aff1"/>
              <w:rPr>
                <w:rStyle w:val="10"/>
                <w:rFonts w:ascii="Times New Roman" w:hAnsi="Times New Roman"/>
                <w:b w:val="0"/>
              </w:rPr>
            </w:pPr>
            <w:r w:rsidRPr="00D66715">
              <w:rPr>
                <w:rStyle w:val="10"/>
                <w:rFonts w:ascii="Times New Roman" w:hAnsi="Times New Roman"/>
                <w:b w:val="0"/>
              </w:rPr>
              <w:t xml:space="preserve">образуемому на всей территории </w:t>
            </w:r>
            <w:r w:rsidR="003E07EC" w:rsidRPr="00D66715">
              <w:rPr>
                <w:sz w:val="24"/>
                <w:szCs w:val="24"/>
              </w:rPr>
              <w:t>муниципального образования</w:t>
            </w:r>
            <w:r w:rsidRPr="00D66715">
              <w:rPr>
                <w:rStyle w:val="10"/>
                <w:rFonts w:ascii="Times New Roman" w:hAnsi="Times New Roman"/>
                <w:b w:val="0"/>
              </w:rPr>
              <w:t xml:space="preserve">, пропорционально числу голосов избирателей, поданных за муниципальные </w:t>
            </w:r>
          </w:p>
          <w:p w:rsidR="00A43FE5" w:rsidRPr="00D66715" w:rsidRDefault="00A43FE5" w:rsidP="00D66715">
            <w:pPr>
              <w:pStyle w:val="aff1"/>
              <w:rPr>
                <w:szCs w:val="24"/>
              </w:rPr>
            </w:pPr>
            <w:r w:rsidRPr="00D66715">
              <w:rPr>
                <w:rStyle w:val="10"/>
                <w:rFonts w:ascii="Times New Roman" w:hAnsi="Times New Roman"/>
                <w:b w:val="0"/>
              </w:rPr>
              <w:t>списки кандидатов.</w:t>
            </w:r>
          </w:p>
        </w:tc>
      </w:tr>
    </w:tbl>
    <w:p w:rsidR="003D5401" w:rsidRPr="00D66715" w:rsidRDefault="003D5401" w:rsidP="00D66715">
      <w:pPr>
        <w:jc w:val="center"/>
        <w:rPr>
          <w:sz w:val="24"/>
          <w:szCs w:val="24"/>
        </w:rPr>
      </w:pPr>
      <w:r w:rsidRPr="00D66715">
        <w:rPr>
          <w:sz w:val="24"/>
          <w:szCs w:val="24"/>
        </w:rPr>
        <w:lastRenderedPageBreak/>
        <w:t>5.1.7. Руководитель представительного органа</w:t>
      </w:r>
    </w:p>
    <w:p w:rsidR="006D3489" w:rsidRPr="00D66715" w:rsidRDefault="006D3489" w:rsidP="00D66715">
      <w:pPr>
        <w:jc w:val="center"/>
        <w:rPr>
          <w:b/>
          <w:sz w:val="24"/>
          <w:szCs w:val="24"/>
        </w:rPr>
      </w:pPr>
    </w:p>
    <w:tbl>
      <w:tblPr>
        <w:tblW w:w="15139" w:type="dxa"/>
        <w:tblInd w:w="-5" w:type="dxa"/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1843"/>
        <w:gridCol w:w="1417"/>
        <w:gridCol w:w="1273"/>
        <w:gridCol w:w="1980"/>
        <w:gridCol w:w="2247"/>
        <w:gridCol w:w="1276"/>
        <w:gridCol w:w="1984"/>
        <w:gridCol w:w="3119"/>
      </w:tblGrid>
      <w:tr w:rsidR="00F84854" w:rsidRPr="00D66715" w:rsidTr="00D667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Фамилия, имя,</w:t>
            </w:r>
          </w:p>
          <w:p w:rsidR="00A43FE5" w:rsidRPr="00D66715" w:rsidRDefault="00A43FE5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Дата</w:t>
            </w:r>
          </w:p>
          <w:p w:rsidR="00A43FE5" w:rsidRPr="00D66715" w:rsidRDefault="00A43FE5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рождения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7C007A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Какое учебное заведение закончил (год). Специальность по диплому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Место работы, занимаемая должность</w:t>
            </w:r>
          </w:p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избрания председателем представительного органа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Опыт работы</w:t>
            </w:r>
          </w:p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статусе депутата (лет)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7C007A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Принадлежность</w:t>
            </w:r>
            <w:r w:rsidR="00A43FE5" w:rsidRPr="00D66715">
              <w:rPr>
                <w:sz w:val="24"/>
                <w:szCs w:val="24"/>
              </w:rPr>
              <w:t xml:space="preserve"> к политической партии, общественному объединению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Кем выдвинут в состав представительного органа (иной способ выдвижения)</w:t>
            </w:r>
          </w:p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B5019B" w:rsidP="00D66715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Келин</w:t>
            </w:r>
            <w:proofErr w:type="spellEnd"/>
            <w:r>
              <w:rPr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B5019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17.03.1958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B5019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962F2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Ульяновский сельскохозяйственный институт ветврач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962F2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сельского совета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962F2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962F2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Россия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962F2B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Россия</w:t>
            </w:r>
          </w:p>
        </w:tc>
      </w:tr>
    </w:tbl>
    <w:p w:rsidR="003D5401" w:rsidRPr="00D66715" w:rsidRDefault="003D5401" w:rsidP="00D66715">
      <w:pPr>
        <w:tabs>
          <w:tab w:val="left" w:pos="0"/>
        </w:tabs>
        <w:jc w:val="center"/>
        <w:rPr>
          <w:b/>
          <w:sz w:val="18"/>
          <w:szCs w:val="28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8"/>
        <w:gridCol w:w="8184"/>
        <w:gridCol w:w="6101"/>
        <w:gridCol w:w="26"/>
      </w:tblGrid>
      <w:tr w:rsidR="00F84854" w:rsidRPr="00D66715" w:rsidTr="00AF4796">
        <w:trPr>
          <w:trHeight w:val="595"/>
          <w:tblHeader/>
        </w:trPr>
        <w:tc>
          <w:tcPr>
            <w:tcW w:w="15139" w:type="dxa"/>
            <w:gridSpan w:val="4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</w:t>
            </w:r>
            <w:r w:rsidR="00D7761F" w:rsidRPr="00D66715">
              <w:rPr>
                <w:sz w:val="24"/>
                <w:szCs w:val="24"/>
              </w:rPr>
              <w:t>8</w:t>
            </w:r>
            <w:r w:rsidRPr="00D66715">
              <w:rPr>
                <w:sz w:val="24"/>
                <w:szCs w:val="24"/>
              </w:rPr>
              <w:t>. Состав представительного органа</w:t>
            </w:r>
          </w:p>
          <w:p w:rsidR="00DE07F6" w:rsidRPr="00D66715" w:rsidRDefault="00B81664" w:rsidP="00D66715">
            <w:pPr>
              <w:jc w:val="righ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Всего депутатов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36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 них:</w:t>
            </w:r>
          </w:p>
          <w:p w:rsidR="00A43FE5" w:rsidRPr="00D66715" w:rsidRDefault="00A43FE5" w:rsidP="00D66715">
            <w:pPr>
              <w:tabs>
                <w:tab w:val="left" w:pos="8280"/>
              </w:tabs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работает на постоянной основе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84854" w:rsidRPr="00D66715" w:rsidTr="00D66715">
        <w:trPr>
          <w:trHeight w:val="23"/>
        </w:trPr>
        <w:tc>
          <w:tcPr>
            <w:tcW w:w="151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образованию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Высшее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84854" w:rsidRPr="00D66715" w:rsidTr="00D66715">
        <w:trPr>
          <w:cantSplit/>
          <w:trHeight w:hRule="exact" w:val="449"/>
        </w:trPr>
        <w:tc>
          <w:tcPr>
            <w:tcW w:w="8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 </w:t>
            </w:r>
            <w:proofErr w:type="spellStart"/>
            <w:r w:rsidRPr="00D66715">
              <w:rPr>
                <w:sz w:val="24"/>
                <w:szCs w:val="24"/>
              </w:rPr>
              <w:t>т.ч</w:t>
            </w:r>
            <w:proofErr w:type="spellEnd"/>
            <w:r w:rsidRPr="00D66715">
              <w:rPr>
                <w:sz w:val="24"/>
                <w:szCs w:val="24"/>
              </w:rPr>
              <w:t>.</w:t>
            </w: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юридическое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A43FE5" w:rsidRPr="00D66715">
              <w:rPr>
                <w:sz w:val="24"/>
                <w:szCs w:val="24"/>
              </w:rPr>
              <w:t xml:space="preserve">в </w:t>
            </w:r>
            <w:proofErr w:type="spellStart"/>
            <w:r w:rsidR="00A43FE5" w:rsidRPr="00D66715">
              <w:rPr>
                <w:sz w:val="24"/>
                <w:szCs w:val="24"/>
              </w:rPr>
              <w:t>т.ч</w:t>
            </w:r>
            <w:proofErr w:type="spellEnd"/>
            <w:r w:rsidR="00A43FE5" w:rsidRPr="00D66715">
              <w:rPr>
                <w:sz w:val="24"/>
                <w:szCs w:val="24"/>
              </w:rPr>
              <w:t>.</w:t>
            </w:r>
          </w:p>
        </w:tc>
      </w:tr>
      <w:tr w:rsidR="00F84854" w:rsidRPr="00D66715" w:rsidTr="00D66715">
        <w:trPr>
          <w:cantSplit/>
          <w:trHeight w:hRule="exact" w:val="286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экономическое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hRule="exact" w:val="470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специальности «государственное и муниципальное управление»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val="373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другие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Неоконченное высшее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421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gridAfter w:val="1"/>
          <w:wAfter w:w="26" w:type="dxa"/>
          <w:trHeight w:val="426"/>
        </w:trPr>
        <w:tc>
          <w:tcPr>
            <w:tcW w:w="15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651B" w:rsidRPr="00D66715" w:rsidRDefault="00EF651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полу (численность лиц)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Женщины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Мужчины 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gridAfter w:val="1"/>
          <w:wAfter w:w="26" w:type="dxa"/>
          <w:trHeight w:val="197"/>
        </w:trPr>
        <w:tc>
          <w:tcPr>
            <w:tcW w:w="1511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651B" w:rsidRPr="00D66715" w:rsidRDefault="00EF651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возрасту (численность лиц)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30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30-39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40-49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50-59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60 лет и старше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84854" w:rsidRPr="00D66715" w:rsidTr="00D66715">
        <w:trPr>
          <w:gridAfter w:val="1"/>
          <w:wAfter w:w="26" w:type="dxa"/>
          <w:trHeight w:val="23"/>
        </w:trPr>
        <w:tc>
          <w:tcPr>
            <w:tcW w:w="1511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651B" w:rsidRPr="00D66715" w:rsidRDefault="00EF651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опыту работы в статусе депутата (численность лиц)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1 года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962F2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 1 года до 5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 5 лет до 10 лет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 10 лет и более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rPr>
          <w:gridAfter w:val="1"/>
          <w:wAfter w:w="26" w:type="dxa"/>
          <w:trHeight w:val="23"/>
        </w:trPr>
        <w:tc>
          <w:tcPr>
            <w:tcW w:w="1511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2DD4" w:rsidRPr="00D66715" w:rsidRDefault="00EF651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социальному составу (численность лиц)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Работники бюджетной сферы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Предприниматели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Наемные работники коммерческих не бюджетных организаций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Наемные работники некоммерческих не бюджетных организаций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Пенсионеры 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Учащиеся 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Безработные 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rPr>
          <w:trHeight w:val="142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Военнослужащие 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Иные </w:t>
            </w: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6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gridAfter w:val="1"/>
          <w:wAfter w:w="26" w:type="dxa"/>
          <w:trHeight w:val="23"/>
        </w:trPr>
        <w:tc>
          <w:tcPr>
            <w:tcW w:w="1511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2DD4" w:rsidRPr="00D66715" w:rsidRDefault="00EF651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принадлежности к политическим партиям (численность лиц)</w:t>
            </w:r>
          </w:p>
          <w:p w:rsidR="001D652C" w:rsidRPr="00D66715" w:rsidRDefault="001D652C" w:rsidP="00D66715">
            <w:pPr>
              <w:tabs>
                <w:tab w:val="left" w:pos="8280"/>
              </w:tabs>
              <w:snapToGrid w:val="0"/>
              <w:jc w:val="center"/>
              <w:rPr>
                <w:sz w:val="12"/>
                <w:szCs w:val="12"/>
              </w:rPr>
            </w:pPr>
          </w:p>
        </w:tc>
      </w:tr>
      <w:tr w:rsidR="00F84854" w:rsidRPr="00D66715" w:rsidTr="00D66715">
        <w:trPr>
          <w:trHeight w:val="23"/>
        </w:trPr>
        <w:tc>
          <w:tcPr>
            <w:tcW w:w="9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Являются членами или сторонниками политических партий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hRule="exact" w:val="286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 </w:t>
            </w:r>
            <w:proofErr w:type="spellStart"/>
            <w:r w:rsidRPr="00D66715">
              <w:rPr>
                <w:sz w:val="24"/>
                <w:szCs w:val="24"/>
              </w:rPr>
              <w:t>т.ч</w:t>
            </w:r>
            <w:proofErr w:type="spellEnd"/>
            <w:r w:rsidRPr="00D66715">
              <w:rPr>
                <w:sz w:val="24"/>
                <w:szCs w:val="24"/>
              </w:rPr>
              <w:t>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«Единая Россия»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84854" w:rsidRPr="00D66715" w:rsidTr="00D66715">
        <w:trPr>
          <w:cantSplit/>
          <w:trHeight w:hRule="exact" w:val="2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92D050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КПРФ</w:t>
            </w:r>
          </w:p>
        </w:tc>
        <w:tc>
          <w:tcPr>
            <w:tcW w:w="612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hRule="exact" w:val="2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92D050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ЛДПР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612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hRule="exact" w:val="2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92D050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6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«Справедливая Россия» 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6"/>
              <w:rPr>
                <w:sz w:val="24"/>
                <w:szCs w:val="24"/>
              </w:rPr>
            </w:pPr>
          </w:p>
        </w:tc>
        <w:tc>
          <w:tcPr>
            <w:tcW w:w="612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hRule="exact" w:val="251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81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6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Иные партии (указать какие)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6"/>
              <w:rPr>
                <w:sz w:val="24"/>
                <w:szCs w:val="24"/>
              </w:rPr>
            </w:pP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right="-106"/>
              <w:rPr>
                <w:sz w:val="24"/>
                <w:szCs w:val="24"/>
              </w:rPr>
            </w:pPr>
          </w:p>
        </w:tc>
        <w:tc>
          <w:tcPr>
            <w:tcW w:w="6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D5401" w:rsidRPr="00D66715" w:rsidRDefault="003D5401" w:rsidP="00D66715">
      <w:pPr>
        <w:widowControl w:val="0"/>
        <w:tabs>
          <w:tab w:val="left" w:pos="1350"/>
          <w:tab w:val="left" w:pos="8280"/>
        </w:tabs>
        <w:suppressAutoHyphens/>
        <w:ind w:left="900"/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4"/>
      </w:tblGrid>
      <w:tr w:rsidR="00A43FE5" w:rsidRPr="00D66715" w:rsidTr="00AF4796">
        <w:tc>
          <w:tcPr>
            <w:tcW w:w="15134" w:type="dxa"/>
            <w:tcBorders>
              <w:top w:val="nil"/>
              <w:left w:val="nil"/>
              <w:bottom w:val="nil"/>
              <w:right w:val="nil"/>
            </w:tcBorders>
          </w:tcPr>
          <w:p w:rsidR="00A43FE5" w:rsidRPr="00D66715" w:rsidRDefault="00A43FE5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ind w:left="900"/>
              <w:jc w:val="center"/>
              <w:rPr>
                <w:b/>
                <w:sz w:val="28"/>
                <w:szCs w:val="28"/>
              </w:rPr>
            </w:pPr>
            <w:r w:rsidRPr="00D66715">
              <w:rPr>
                <w:sz w:val="24"/>
                <w:szCs w:val="24"/>
              </w:rPr>
              <w:t>5.1.</w:t>
            </w:r>
            <w:r w:rsidR="00D7761F" w:rsidRPr="00D66715">
              <w:rPr>
                <w:sz w:val="24"/>
                <w:szCs w:val="24"/>
              </w:rPr>
              <w:t>9</w:t>
            </w:r>
            <w:r w:rsidRPr="00D66715">
              <w:rPr>
                <w:sz w:val="24"/>
                <w:szCs w:val="24"/>
              </w:rPr>
              <w:t>. Перечень постоянных комитетов, комиссий представительного органа</w:t>
            </w:r>
          </w:p>
        </w:tc>
      </w:tr>
    </w:tbl>
    <w:p w:rsidR="00AF4796" w:rsidRPr="00D66715" w:rsidRDefault="00AF4796" w:rsidP="00D66715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  <w:gridCol w:w="6095"/>
      </w:tblGrid>
      <w:tr w:rsidR="00A43FE5" w:rsidRPr="00D66715" w:rsidTr="00D66715">
        <w:trPr>
          <w:trHeight w:val="908"/>
        </w:trPr>
        <w:tc>
          <w:tcPr>
            <w:tcW w:w="9039" w:type="dxa"/>
            <w:shd w:val="clear" w:color="auto" w:fill="auto"/>
          </w:tcPr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социальной политики______________</w:t>
            </w:r>
            <w:r w:rsidR="00E95F7F">
              <w:rPr>
                <w:sz w:val="24"/>
                <w:szCs w:val="24"/>
                <w:u w:val="single"/>
              </w:rPr>
              <w:t>1</w:t>
            </w:r>
            <w:r w:rsidRPr="00D66715">
              <w:rPr>
                <w:sz w:val="24"/>
                <w:szCs w:val="24"/>
                <w:u w:val="single"/>
              </w:rPr>
              <w:t>__________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бюджету и вопросам экономического развития___</w:t>
            </w:r>
            <w:r w:rsidR="00E95F7F">
              <w:rPr>
                <w:sz w:val="24"/>
                <w:szCs w:val="24"/>
                <w:u w:val="single"/>
              </w:rPr>
              <w:t>1</w:t>
            </w:r>
            <w:r w:rsidRPr="00D66715">
              <w:rPr>
                <w:sz w:val="24"/>
                <w:szCs w:val="24"/>
                <w:u w:val="single"/>
              </w:rPr>
              <w:t>________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местного самоуправления_____________________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градостроительства, жилищно-коммунального хозяйства и экологии местного самоуправления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муниципальной собственности_________________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инвестиционной политики и развития предпринимательства_______________________________________________</w:t>
            </w:r>
          </w:p>
          <w:p w:rsidR="00A43FE5" w:rsidRPr="00D66715" w:rsidRDefault="00A43FE5" w:rsidP="00D66715">
            <w:pPr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00D66715">
              <w:rPr>
                <w:sz w:val="24"/>
                <w:szCs w:val="24"/>
                <w:u w:val="single"/>
              </w:rPr>
              <w:t>по вопросам депутатской этики и регламента________________</w:t>
            </w:r>
          </w:p>
          <w:p w:rsidR="00A43FE5" w:rsidRPr="00D66715" w:rsidRDefault="00A43FE5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rPr>
                <w:b/>
                <w:sz w:val="28"/>
                <w:szCs w:val="28"/>
              </w:rPr>
            </w:pPr>
            <w:r w:rsidRPr="00D66715">
              <w:rPr>
                <w:sz w:val="24"/>
                <w:szCs w:val="24"/>
              </w:rPr>
              <w:t>наименование комиссии</w:t>
            </w:r>
          </w:p>
        </w:tc>
        <w:tc>
          <w:tcPr>
            <w:tcW w:w="6095" w:type="dxa"/>
            <w:shd w:val="clear" w:color="auto" w:fill="auto"/>
          </w:tcPr>
          <w:p w:rsidR="00A43FE5" w:rsidRPr="00D66715" w:rsidRDefault="009E631A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jc w:val="center"/>
              <w:rPr>
                <w:b/>
                <w:i/>
                <w:sz w:val="24"/>
                <w:szCs w:val="24"/>
              </w:rPr>
            </w:pPr>
            <w:r w:rsidRPr="00D66715">
              <w:rPr>
                <w:b/>
                <w:i/>
                <w:sz w:val="24"/>
                <w:szCs w:val="24"/>
              </w:rPr>
              <w:t>Выбрать из списка и дополнить новыми</w:t>
            </w:r>
          </w:p>
        </w:tc>
      </w:tr>
    </w:tbl>
    <w:p w:rsidR="00DC7A2B" w:rsidRPr="00D66715" w:rsidRDefault="00DC7A2B" w:rsidP="00D66715">
      <w:pPr>
        <w:widowControl w:val="0"/>
        <w:tabs>
          <w:tab w:val="left" w:pos="1350"/>
          <w:tab w:val="left" w:pos="8280"/>
        </w:tabs>
        <w:suppressAutoHyphens/>
        <w:jc w:val="center"/>
        <w:rPr>
          <w:sz w:val="24"/>
          <w:szCs w:val="24"/>
        </w:rPr>
      </w:pPr>
    </w:p>
    <w:p w:rsidR="00DE0911" w:rsidRPr="00D66715" w:rsidRDefault="00DE0911" w:rsidP="00D66715">
      <w:pPr>
        <w:widowControl w:val="0"/>
        <w:tabs>
          <w:tab w:val="left" w:pos="1350"/>
          <w:tab w:val="left" w:pos="8280"/>
        </w:tabs>
        <w:suppressAutoHyphens/>
        <w:jc w:val="center"/>
        <w:rPr>
          <w:sz w:val="24"/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65"/>
        <w:gridCol w:w="1083"/>
        <w:gridCol w:w="2152"/>
        <w:gridCol w:w="3060"/>
        <w:gridCol w:w="484"/>
        <w:gridCol w:w="2268"/>
        <w:gridCol w:w="3827"/>
      </w:tblGrid>
      <w:tr w:rsidR="00F84854" w:rsidRPr="00D66715" w:rsidTr="00D66715">
        <w:tc>
          <w:tcPr>
            <w:tcW w:w="15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5.2. Глава муниципального образования</w:t>
            </w:r>
          </w:p>
        </w:tc>
      </w:tr>
      <w:tr w:rsidR="00F84854" w:rsidRPr="00D66715" w:rsidTr="00D66715">
        <w:tc>
          <w:tcPr>
            <w:tcW w:w="9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3DD" w:rsidRPr="00D66715" w:rsidRDefault="007103DD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Форма избрания главы муниципального образования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3DD" w:rsidRPr="00D66715" w:rsidRDefault="007103DD" w:rsidP="00D66715">
            <w:pPr>
              <w:widowControl w:val="0"/>
              <w:tabs>
                <w:tab w:val="left" w:pos="1350"/>
                <w:tab w:val="left" w:pos="8280"/>
              </w:tabs>
              <w:suppressAutoHyphens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Фамилия, имя,</w:t>
            </w:r>
          </w:p>
          <w:p w:rsidR="00A43FE5" w:rsidRPr="00D66715" w:rsidRDefault="00A43FE5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отчество</w:t>
            </w:r>
          </w:p>
        </w:tc>
        <w:tc>
          <w:tcPr>
            <w:tcW w:w="62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Келин</w:t>
            </w:r>
            <w:proofErr w:type="spellEnd"/>
            <w:r>
              <w:rPr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Дата избрания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Дата окончания срока полномочия</w:t>
            </w:r>
          </w:p>
        </w:tc>
      </w:tr>
      <w:tr w:rsidR="00F84854" w:rsidRPr="00D66715" w:rsidTr="00D66715"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20.10.1917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08.09.2019</w:t>
            </w:r>
          </w:p>
        </w:tc>
      </w:tr>
      <w:tr w:rsidR="00F84854" w:rsidRPr="00D66715" w:rsidTr="00D66715">
        <w:tc>
          <w:tcPr>
            <w:tcW w:w="33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17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17.03.1958</w:t>
            </w:r>
          </w:p>
        </w:tc>
      </w:tr>
      <w:tr w:rsidR="00F84854" w:rsidRPr="00D66715" w:rsidTr="00D66715">
        <w:tc>
          <w:tcPr>
            <w:tcW w:w="33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17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С.Паево,Инсарского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района МАССР</w:t>
            </w:r>
          </w:p>
        </w:tc>
      </w:tr>
      <w:tr w:rsidR="00F84854" w:rsidRPr="00D66715" w:rsidTr="00D66715">
        <w:tc>
          <w:tcPr>
            <w:tcW w:w="151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Образование </w:t>
            </w:r>
          </w:p>
        </w:tc>
      </w:tr>
      <w:tr w:rsidR="00F84854" w:rsidRPr="00D66715" w:rsidTr="00D66715"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  <w:r w:rsidRPr="00D66715">
              <w:rPr>
                <w:i/>
                <w:sz w:val="24"/>
                <w:szCs w:val="24"/>
              </w:rPr>
              <w:t>Год поступления</w:t>
            </w:r>
          </w:p>
        </w:tc>
        <w:tc>
          <w:tcPr>
            <w:tcW w:w="3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  <w:r w:rsidRPr="00D66715">
              <w:rPr>
                <w:i/>
                <w:sz w:val="24"/>
                <w:szCs w:val="24"/>
              </w:rPr>
              <w:t>Год окончания</w:t>
            </w:r>
          </w:p>
        </w:tc>
        <w:tc>
          <w:tcPr>
            <w:tcW w:w="96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  <w:r w:rsidRPr="00D66715">
              <w:rPr>
                <w:i/>
                <w:sz w:val="24"/>
                <w:szCs w:val="24"/>
              </w:rPr>
              <w:t>Наименование учебного заведения</w:t>
            </w:r>
          </w:p>
        </w:tc>
      </w:tr>
      <w:tr w:rsidR="00F84854" w:rsidRPr="00D66715" w:rsidTr="00D66715">
        <w:trPr>
          <w:trHeight w:val="135"/>
        </w:trPr>
        <w:tc>
          <w:tcPr>
            <w:tcW w:w="226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1978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1983</w:t>
            </w:r>
          </w:p>
        </w:tc>
        <w:tc>
          <w:tcPr>
            <w:tcW w:w="96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E95F7F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Ульяновский сельскохозяйственный институт </w:t>
            </w:r>
          </w:p>
        </w:tc>
      </w:tr>
      <w:tr w:rsidR="00F84854" w:rsidRPr="00D66715" w:rsidTr="00D66715">
        <w:trPr>
          <w:trHeight w:val="135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23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54477C">
      <w:pPr>
        <w:widowControl w:val="0"/>
        <w:tabs>
          <w:tab w:val="left" w:pos="1350"/>
          <w:tab w:val="left" w:pos="8280"/>
        </w:tabs>
        <w:suppressAutoHyphens/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5.3. Администрация муниципального образования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lastRenderedPageBreak/>
        <w:t xml:space="preserve">5.3.1. Сведения о численности </w:t>
      </w:r>
      <w:r w:rsidR="00DE07F6" w:rsidRPr="00D66715">
        <w:rPr>
          <w:sz w:val="24"/>
          <w:szCs w:val="24"/>
        </w:rPr>
        <w:t xml:space="preserve">работников </w:t>
      </w:r>
      <w:r w:rsidRPr="00D66715">
        <w:rPr>
          <w:sz w:val="24"/>
          <w:szCs w:val="24"/>
        </w:rPr>
        <w:t xml:space="preserve">администрации 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sz w:val="10"/>
          <w:szCs w:val="10"/>
        </w:rPr>
      </w:pPr>
    </w:p>
    <w:tbl>
      <w:tblPr>
        <w:tblW w:w="152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851"/>
        <w:gridCol w:w="1842"/>
        <w:gridCol w:w="1843"/>
        <w:gridCol w:w="1843"/>
        <w:gridCol w:w="1843"/>
      </w:tblGrid>
      <w:tr w:rsidR="00480EA2" w:rsidRPr="00D66715" w:rsidTr="00480EA2">
        <w:trPr>
          <w:cantSplit/>
          <w:trHeight w:val="757"/>
        </w:trPr>
        <w:tc>
          <w:tcPr>
            <w:tcW w:w="7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01.01.2018</w:t>
            </w:r>
            <w:r w:rsidRPr="00D6671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0EA2" w:rsidRDefault="00480EA2" w:rsidP="00480EA2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  <w:p w:rsidR="00480EA2" w:rsidRDefault="00480EA2" w:rsidP="00480EA2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480EA2" w:rsidRPr="00D66715" w:rsidTr="00480EA2">
        <w:trPr>
          <w:cantSplit/>
        </w:trPr>
        <w:tc>
          <w:tcPr>
            <w:tcW w:w="7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замещено должностей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имеется вакансий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замещено должностей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вакансий</w:t>
            </w:r>
          </w:p>
        </w:tc>
      </w:tr>
      <w:tr w:rsidR="00480EA2" w:rsidRPr="00D66715" w:rsidTr="00480EA2">
        <w:trPr>
          <w:cantSplit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Работников администрации – всего:</w:t>
            </w:r>
            <w:r w:rsidRPr="00D66715">
              <w:rPr>
                <w:rStyle w:val="afc"/>
                <w:sz w:val="24"/>
                <w:szCs w:val="24"/>
              </w:rPr>
              <w:footnoteReference w:id="1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муниципальных служащих, 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глава администрации, назначаемый на должность по контракту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E95F7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б) заместитель главы администрации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руководители управлений, комитетов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г) заместители руководителей управлений, комитетов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д) начальники отделов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е) помощник лица, замещающего муниципальную должность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ж) консультант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з) главный специалист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к) ведущий специалист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л) другие специалисты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Общие затраты на содержание работников администрации (форма 0503075, строка 080 – ЗАГС)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</w:t>
            </w:r>
          </w:p>
          <w:p w:rsidR="00480EA2" w:rsidRPr="00D66715" w:rsidRDefault="00480EA2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0EA2" w:rsidRPr="00D66715" w:rsidRDefault="002543B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0EA2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trHeight w:val="378"/>
        </w:trPr>
        <w:tc>
          <w:tcPr>
            <w:tcW w:w="7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т. ч. на содержание муниципальных служащих (форма 0503075, строка 020* минус ЗАГС 020)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EA2" w:rsidRPr="00D66715" w:rsidRDefault="002543BF" w:rsidP="002543BF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A2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c>
          <w:tcPr>
            <w:tcW w:w="7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Средний размер денежного содержания муниципального служащего администрации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36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C007A" w:rsidRPr="00D66715" w:rsidRDefault="007C007A" w:rsidP="00991BE1">
      <w:pPr>
        <w:tabs>
          <w:tab w:val="left" w:pos="8280"/>
        </w:tabs>
        <w:rPr>
          <w:b/>
          <w:sz w:val="16"/>
          <w:szCs w:val="16"/>
        </w:rPr>
      </w:pPr>
    </w:p>
    <w:p w:rsidR="006336A4" w:rsidRPr="00D66715" w:rsidRDefault="006336A4" w:rsidP="00D66715">
      <w:pPr>
        <w:tabs>
          <w:tab w:val="left" w:pos="8280"/>
        </w:tabs>
        <w:jc w:val="center"/>
        <w:rPr>
          <w:b/>
          <w:sz w:val="16"/>
          <w:szCs w:val="16"/>
        </w:rPr>
      </w:pPr>
    </w:p>
    <w:p w:rsidR="006336A4" w:rsidRPr="00D66715" w:rsidRDefault="006336A4" w:rsidP="00D66715">
      <w:pPr>
        <w:tabs>
          <w:tab w:val="left" w:pos="8280"/>
        </w:tabs>
        <w:jc w:val="center"/>
        <w:rPr>
          <w:b/>
          <w:sz w:val="16"/>
          <w:szCs w:val="16"/>
        </w:rPr>
      </w:pP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5.3.2. Состав кадров муниципальной службы</w:t>
      </w:r>
    </w:p>
    <w:p w:rsidR="003D5401" w:rsidRPr="00D66715" w:rsidRDefault="003D5401" w:rsidP="00D66715">
      <w:pPr>
        <w:jc w:val="center"/>
        <w:rPr>
          <w:sz w:val="16"/>
          <w:szCs w:val="16"/>
        </w:rPr>
      </w:pPr>
    </w:p>
    <w:p w:rsidR="003D5401" w:rsidRPr="00D66715" w:rsidRDefault="003D5401" w:rsidP="00D66715">
      <w:pPr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ПО ОБРАЗОВАНИЮ (численность лиц)</w:t>
      </w: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6"/>
        <w:gridCol w:w="595"/>
        <w:gridCol w:w="942"/>
        <w:gridCol w:w="1300"/>
        <w:gridCol w:w="992"/>
        <w:gridCol w:w="1108"/>
        <w:gridCol w:w="1118"/>
        <w:gridCol w:w="2308"/>
      </w:tblGrid>
      <w:tr w:rsidR="00F84854" w:rsidRPr="00D66715" w:rsidTr="00D66715">
        <w:trPr>
          <w:cantSplit/>
          <w:trHeight w:val="467"/>
        </w:trPr>
        <w:tc>
          <w:tcPr>
            <w:tcW w:w="6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Категории муниципальных служащих</w:t>
            </w: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состоянию на 01.01.2019</w:t>
            </w:r>
            <w:r w:rsidR="005536F1" w:rsidRPr="00D66715">
              <w:rPr>
                <w:sz w:val="24"/>
                <w:szCs w:val="24"/>
              </w:rPr>
              <w:t xml:space="preserve"> года</w:t>
            </w:r>
          </w:p>
        </w:tc>
      </w:tr>
      <w:tr w:rsidR="00F84854" w:rsidRPr="00D66715" w:rsidTr="00D66715">
        <w:trPr>
          <w:cantSplit/>
          <w:trHeight w:val="587"/>
        </w:trPr>
        <w:tc>
          <w:tcPr>
            <w:tcW w:w="6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Высшее, в том числе: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Неоконченное высшее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Среднее</w:t>
            </w:r>
          </w:p>
        </w:tc>
      </w:tr>
      <w:tr w:rsidR="00F84854" w:rsidRPr="00D66715" w:rsidTr="00D66715">
        <w:trPr>
          <w:cantSplit/>
          <w:trHeight w:hRule="exact" w:val="1079"/>
        </w:trPr>
        <w:tc>
          <w:tcPr>
            <w:tcW w:w="6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юридическое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экономическое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гос. и </w:t>
            </w:r>
            <w:proofErr w:type="spellStart"/>
            <w:r w:rsidRPr="00D66715">
              <w:rPr>
                <w:sz w:val="24"/>
                <w:szCs w:val="24"/>
              </w:rPr>
              <w:t>муниц</w:t>
            </w:r>
            <w:proofErr w:type="spellEnd"/>
            <w:r w:rsidRPr="00D66715">
              <w:rPr>
                <w:sz w:val="24"/>
                <w:szCs w:val="24"/>
              </w:rPr>
              <w:t>.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другое</w:t>
            </w:r>
          </w:p>
        </w:tc>
        <w:tc>
          <w:tcPr>
            <w:tcW w:w="11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  <w:tc>
          <w:tcPr>
            <w:tcW w:w="23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val="534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Муниципальных служащих – всего, из них: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E52C59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руководители управлений, комитетов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заместители руководителей управлений, комитетов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начальники отделов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помощник лица, замещающего муниципальную должность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консультант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val="349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E52C59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val="349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rPr>
          <w:cantSplit/>
          <w:trHeight w:val="349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другие специалисты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tabs>
          <w:tab w:val="left" w:pos="8280"/>
        </w:tabs>
        <w:jc w:val="center"/>
        <w:rPr>
          <w:b/>
          <w:sz w:val="16"/>
          <w:szCs w:val="16"/>
        </w:rPr>
      </w:pP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ПО ПОЛУ (численность лиц)</w:t>
      </w: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513"/>
        <w:gridCol w:w="2400"/>
        <w:gridCol w:w="3226"/>
      </w:tblGrid>
      <w:tr w:rsidR="00F84854" w:rsidRPr="00D66715" w:rsidTr="00D66715">
        <w:trPr>
          <w:cantSplit/>
          <w:trHeight w:val="456"/>
          <w:tblHeader/>
        </w:trPr>
        <w:tc>
          <w:tcPr>
            <w:tcW w:w="9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Категории муниципальных служащих</w:t>
            </w:r>
          </w:p>
        </w:tc>
        <w:tc>
          <w:tcPr>
            <w:tcW w:w="5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</w:t>
            </w:r>
            <w:r w:rsidR="005536F1" w:rsidRPr="00D66715">
              <w:rPr>
                <w:sz w:val="24"/>
                <w:szCs w:val="24"/>
              </w:rPr>
              <w:t xml:space="preserve"> года</w:t>
            </w:r>
          </w:p>
        </w:tc>
      </w:tr>
      <w:tr w:rsidR="00F84854" w:rsidRPr="00D66715" w:rsidTr="00D66715">
        <w:trPr>
          <w:cantSplit/>
          <w:tblHeader/>
        </w:trPr>
        <w:tc>
          <w:tcPr>
            <w:tcW w:w="9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женщины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мужчины</w:t>
            </w: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Муниципальных служащих – всего, из них: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руководители управлений, комитетов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заместители руководителей управлений, комитетов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начальники отделов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помощник лица, замещающего муниципальную должность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консультант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другие специалисты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tabs>
          <w:tab w:val="left" w:pos="8280"/>
        </w:tabs>
        <w:jc w:val="center"/>
        <w:rPr>
          <w:b/>
          <w:sz w:val="10"/>
          <w:szCs w:val="10"/>
        </w:rPr>
      </w:pP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ПО ВОЗРАСТУ (численность лиц)</w:t>
      </w: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  <w:gridCol w:w="850"/>
        <w:gridCol w:w="1134"/>
        <w:gridCol w:w="851"/>
        <w:gridCol w:w="1417"/>
        <w:gridCol w:w="1418"/>
      </w:tblGrid>
      <w:tr w:rsidR="00F84854" w:rsidRPr="00D66715" w:rsidTr="00D66715">
        <w:trPr>
          <w:cantSplit/>
          <w:trHeight w:val="383"/>
        </w:trPr>
        <w:tc>
          <w:tcPr>
            <w:tcW w:w="9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Категории муниципальных служащих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5536F1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на </w:t>
            </w:r>
            <w:r w:rsidR="00D51F0C" w:rsidRPr="00D66715">
              <w:rPr>
                <w:sz w:val="24"/>
                <w:szCs w:val="24"/>
              </w:rPr>
              <w:t>01</w:t>
            </w:r>
            <w:r w:rsidRPr="00D66715">
              <w:rPr>
                <w:sz w:val="24"/>
                <w:szCs w:val="24"/>
              </w:rPr>
              <w:t>.</w:t>
            </w:r>
            <w:r w:rsidR="00D51F0C" w:rsidRPr="00D66715">
              <w:rPr>
                <w:sz w:val="24"/>
                <w:szCs w:val="24"/>
              </w:rPr>
              <w:t>01</w:t>
            </w:r>
            <w:r w:rsidRPr="00D66715">
              <w:rPr>
                <w:sz w:val="24"/>
                <w:szCs w:val="24"/>
              </w:rPr>
              <w:t>.</w:t>
            </w:r>
            <w:r w:rsidR="00A43FE5" w:rsidRPr="00D66715">
              <w:rPr>
                <w:sz w:val="24"/>
                <w:szCs w:val="24"/>
              </w:rPr>
              <w:t>20</w:t>
            </w:r>
            <w:r w:rsidR="00A8090A" w:rsidRPr="00D66715">
              <w:rPr>
                <w:sz w:val="24"/>
                <w:szCs w:val="24"/>
              </w:rPr>
              <w:t>1</w:t>
            </w:r>
            <w:r w:rsidR="00480EA2">
              <w:rPr>
                <w:sz w:val="24"/>
                <w:szCs w:val="24"/>
              </w:rPr>
              <w:t>9</w:t>
            </w:r>
            <w:r w:rsidRPr="00D66715">
              <w:rPr>
                <w:sz w:val="24"/>
                <w:szCs w:val="24"/>
              </w:rPr>
              <w:t xml:space="preserve"> </w:t>
            </w:r>
            <w:r w:rsidR="00A43FE5" w:rsidRPr="00D66715">
              <w:rPr>
                <w:sz w:val="24"/>
                <w:szCs w:val="24"/>
              </w:rPr>
              <w:t>года</w:t>
            </w:r>
          </w:p>
        </w:tc>
      </w:tr>
      <w:tr w:rsidR="00F84854" w:rsidRPr="00D66715" w:rsidTr="00D66715">
        <w:trPr>
          <w:cantSplit/>
          <w:trHeight w:val="1096"/>
        </w:trPr>
        <w:tc>
          <w:tcPr>
            <w:tcW w:w="9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30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30-39 лет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40-49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50-59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старше 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60 лет</w:t>
            </w:r>
          </w:p>
        </w:tc>
      </w:tr>
      <w:tr w:rsidR="00F84854" w:rsidRPr="00D66715" w:rsidTr="00D66715">
        <w:trPr>
          <w:cantSplit/>
          <w:trHeight w:val="70"/>
        </w:trPr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Муниципальных служащих – всего, 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руководители управлений, комитетов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заместители руководителей управлений, комитетов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начальники отделов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помощник лица, замещающего муниципальную должность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консультант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другие специалисты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6774C8" w:rsidRDefault="006774C8" w:rsidP="00D66715">
      <w:pPr>
        <w:tabs>
          <w:tab w:val="left" w:pos="8280"/>
        </w:tabs>
        <w:jc w:val="center"/>
        <w:rPr>
          <w:sz w:val="24"/>
          <w:szCs w:val="24"/>
          <w:lang w:val="en-US"/>
        </w:rPr>
      </w:pPr>
    </w:p>
    <w:p w:rsidR="006774C8" w:rsidRPr="00480EA2" w:rsidRDefault="006774C8" w:rsidP="00480EA2">
      <w:pPr>
        <w:tabs>
          <w:tab w:val="left" w:pos="8280"/>
        </w:tabs>
        <w:rPr>
          <w:sz w:val="24"/>
          <w:szCs w:val="24"/>
        </w:rPr>
      </w:pPr>
    </w:p>
    <w:p w:rsidR="006774C8" w:rsidRDefault="006774C8" w:rsidP="00D66715">
      <w:pPr>
        <w:tabs>
          <w:tab w:val="left" w:pos="8280"/>
        </w:tabs>
        <w:jc w:val="center"/>
        <w:rPr>
          <w:sz w:val="24"/>
          <w:szCs w:val="24"/>
        </w:rPr>
      </w:pPr>
    </w:p>
    <w:p w:rsidR="0054477C" w:rsidRPr="0054477C" w:rsidRDefault="0054477C" w:rsidP="00991BE1">
      <w:pPr>
        <w:tabs>
          <w:tab w:val="left" w:pos="7080"/>
          <w:tab w:val="left" w:pos="8280"/>
        </w:tabs>
        <w:rPr>
          <w:sz w:val="24"/>
          <w:szCs w:val="24"/>
        </w:rPr>
      </w:pPr>
    </w:p>
    <w:p w:rsidR="006774C8" w:rsidRDefault="006774C8" w:rsidP="00D66715">
      <w:pPr>
        <w:tabs>
          <w:tab w:val="left" w:pos="8280"/>
        </w:tabs>
        <w:jc w:val="center"/>
        <w:rPr>
          <w:sz w:val="24"/>
          <w:szCs w:val="24"/>
          <w:lang w:val="en-US"/>
        </w:rPr>
      </w:pP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ПО ОПЫТУ РАБОТЫ В ОРГАНАХ ГОСУДАРСТВЕННОЙ</w:t>
      </w:r>
      <w:r w:rsidR="006774C8" w:rsidRPr="006774C8">
        <w:rPr>
          <w:sz w:val="24"/>
          <w:szCs w:val="24"/>
        </w:rPr>
        <w:t xml:space="preserve"> </w:t>
      </w:r>
      <w:r w:rsidRPr="00D66715">
        <w:rPr>
          <w:sz w:val="24"/>
          <w:szCs w:val="24"/>
        </w:rPr>
        <w:t>ВЛАСТИ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sz w:val="24"/>
          <w:szCs w:val="24"/>
        </w:rPr>
      </w:pPr>
      <w:r w:rsidRPr="00D66715">
        <w:rPr>
          <w:sz w:val="24"/>
          <w:szCs w:val="24"/>
        </w:rPr>
        <w:t>ИЛИ МЕСТНОГО САМОУПРАВЛЕНИЯ (численность лиц)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b/>
          <w:sz w:val="16"/>
          <w:szCs w:val="16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  <w:gridCol w:w="850"/>
        <w:gridCol w:w="1134"/>
        <w:gridCol w:w="709"/>
        <w:gridCol w:w="1559"/>
        <w:gridCol w:w="1418"/>
      </w:tblGrid>
      <w:tr w:rsidR="00F84854" w:rsidRPr="00D66715" w:rsidTr="00D66715">
        <w:trPr>
          <w:cantSplit/>
          <w:trHeight w:val="487"/>
          <w:tblHeader/>
        </w:trPr>
        <w:tc>
          <w:tcPr>
            <w:tcW w:w="9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Категории муниципальных служащих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на </w:t>
            </w:r>
            <w:r w:rsidR="00D51F0C" w:rsidRPr="00D66715">
              <w:rPr>
                <w:sz w:val="24"/>
                <w:szCs w:val="24"/>
              </w:rPr>
              <w:t>0</w:t>
            </w:r>
            <w:r w:rsidR="00A8090A" w:rsidRPr="00D66715">
              <w:rPr>
                <w:sz w:val="24"/>
                <w:szCs w:val="24"/>
              </w:rPr>
              <w:t>1</w:t>
            </w:r>
            <w:r w:rsidR="005536F1" w:rsidRPr="00D66715">
              <w:rPr>
                <w:sz w:val="24"/>
                <w:szCs w:val="24"/>
              </w:rPr>
              <w:t>.</w:t>
            </w:r>
            <w:r w:rsidR="00D51F0C" w:rsidRPr="00D66715">
              <w:rPr>
                <w:sz w:val="24"/>
                <w:szCs w:val="24"/>
              </w:rPr>
              <w:t>01</w:t>
            </w:r>
            <w:r w:rsidR="005536F1" w:rsidRPr="00D66715">
              <w:rPr>
                <w:sz w:val="24"/>
                <w:szCs w:val="24"/>
              </w:rPr>
              <w:t>.</w:t>
            </w:r>
            <w:r w:rsidRPr="00D66715">
              <w:rPr>
                <w:sz w:val="24"/>
                <w:szCs w:val="24"/>
              </w:rPr>
              <w:t>20</w:t>
            </w:r>
            <w:r w:rsidR="00A8090A" w:rsidRPr="00D66715">
              <w:rPr>
                <w:sz w:val="24"/>
                <w:szCs w:val="24"/>
              </w:rPr>
              <w:t>1</w:t>
            </w:r>
            <w:r w:rsidR="00480EA2">
              <w:rPr>
                <w:sz w:val="24"/>
                <w:szCs w:val="24"/>
              </w:rPr>
              <w:t>9</w:t>
            </w:r>
            <w:r w:rsidR="005536F1" w:rsidRPr="00D66715">
              <w:rPr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</w:rPr>
              <w:t>года</w:t>
            </w:r>
          </w:p>
        </w:tc>
      </w:tr>
      <w:tr w:rsidR="00F84854" w:rsidRPr="00D66715" w:rsidTr="00D66715">
        <w:trPr>
          <w:cantSplit/>
          <w:trHeight w:val="1026"/>
          <w:tblHeader/>
        </w:trPr>
        <w:tc>
          <w:tcPr>
            <w:tcW w:w="946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 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от 1 до 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от 5 до 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10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 10 до 20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 20 лет и более</w:t>
            </w:r>
          </w:p>
        </w:tc>
      </w:tr>
      <w:tr w:rsidR="00F84854" w:rsidRPr="00D66715" w:rsidTr="00D66715">
        <w:trPr>
          <w:cantSplit/>
          <w:trHeight w:val="269"/>
        </w:trPr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Муниципальных служащих – всего, из них: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руководители управлений, комитетов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заместители руководителей управлений, комитетов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начальники отделов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помощник лица, замещающего муниципальную должность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консультант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5CDE" w:rsidRPr="00D66715" w:rsidRDefault="00315CDE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  <w:tr w:rsidR="00F84854" w:rsidRPr="00D66715" w:rsidTr="00D66715">
        <w:tc>
          <w:tcPr>
            <w:tcW w:w="9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другие специалисты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E5" w:rsidRPr="00D66715" w:rsidRDefault="00E52C59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FE5" w:rsidRPr="00D66715" w:rsidRDefault="00A43FE5" w:rsidP="00D66715">
            <w:pPr>
              <w:tabs>
                <w:tab w:val="left" w:pos="8280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A5253" w:rsidRPr="00D66715" w:rsidRDefault="00BA5253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BA5253" w:rsidRPr="00D66715" w:rsidRDefault="00BA5253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457233" w:rsidRPr="00D66715" w:rsidRDefault="00457233" w:rsidP="00D66715">
      <w:pPr>
        <w:tabs>
          <w:tab w:val="left" w:pos="8280"/>
        </w:tabs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5.3.3. Структура исполнительно-распорядительного органа местного самоуправления</w:t>
      </w:r>
      <w:r w:rsidRPr="00D66715">
        <w:rPr>
          <w:sz w:val="24"/>
          <w:szCs w:val="24"/>
        </w:rPr>
        <w:t xml:space="preserve"> </w:t>
      </w:r>
      <w:r w:rsidRPr="00D66715">
        <w:rPr>
          <w:b/>
          <w:sz w:val="24"/>
          <w:szCs w:val="24"/>
        </w:rPr>
        <w:t xml:space="preserve">муниципального образования  </w:t>
      </w:r>
    </w:p>
    <w:p w:rsidR="00457233" w:rsidRPr="00D66715" w:rsidRDefault="00457233" w:rsidP="00D66715">
      <w:pPr>
        <w:ind w:left="360"/>
        <w:jc w:val="center"/>
        <w:rPr>
          <w:i/>
          <w:sz w:val="24"/>
          <w:szCs w:val="24"/>
        </w:rPr>
      </w:pPr>
      <w:r w:rsidRPr="00D66715">
        <w:rPr>
          <w:i/>
          <w:sz w:val="24"/>
          <w:szCs w:val="24"/>
        </w:rPr>
        <w:t>(указывается решение представительного органа об утверждении структуры и графическое изображение структуры)</w:t>
      </w:r>
    </w:p>
    <w:p w:rsidR="005536F1" w:rsidRPr="00D66715" w:rsidRDefault="005536F1" w:rsidP="00D66715">
      <w:pPr>
        <w:ind w:left="360"/>
        <w:jc w:val="center"/>
        <w:rPr>
          <w:i/>
          <w:sz w:val="24"/>
          <w:szCs w:val="24"/>
        </w:rPr>
      </w:pPr>
    </w:p>
    <w:p w:rsidR="00BA5253" w:rsidRDefault="005536F1" w:rsidP="00D66715">
      <w:pPr>
        <w:rPr>
          <w:b/>
          <w:i/>
          <w:sz w:val="24"/>
          <w:szCs w:val="24"/>
          <w:u w:val="single"/>
        </w:rPr>
      </w:pPr>
      <w:r w:rsidRPr="00D66715">
        <w:rPr>
          <w:b/>
          <w:i/>
          <w:sz w:val="24"/>
          <w:szCs w:val="24"/>
          <w:u w:val="single"/>
        </w:rPr>
        <w:t>Прикладывается файл</w:t>
      </w:r>
    </w:p>
    <w:p w:rsidR="00EB055D" w:rsidRPr="00D66715" w:rsidRDefault="00EB055D" w:rsidP="00D66715">
      <w:pPr>
        <w:rPr>
          <w:b/>
          <w:i/>
          <w:sz w:val="24"/>
          <w:szCs w:val="24"/>
          <w:u w:val="single"/>
        </w:rPr>
      </w:pPr>
    </w:p>
    <w:p w:rsidR="00EB055D" w:rsidRPr="00E56FD7" w:rsidRDefault="00EB055D" w:rsidP="00EB055D">
      <w:pPr>
        <w:pStyle w:val="ac"/>
        <w:shd w:val="clear" w:color="auto" w:fill="FFFFFF"/>
        <w:spacing w:before="150" w:beforeAutospacing="0" w:after="150" w:afterAutospacing="0"/>
        <w:jc w:val="both"/>
        <w:rPr>
          <w:color w:val="000000"/>
        </w:rPr>
      </w:pPr>
      <w:r w:rsidRPr="00E56FD7">
        <w:rPr>
          <w:rStyle w:val="aff4"/>
          <w:color w:val="FF0000"/>
        </w:rPr>
        <w:t>Местная администрация</w:t>
      </w:r>
      <w:r w:rsidRPr="00E56FD7">
        <w:rPr>
          <w:color w:val="000000"/>
        </w:rPr>
        <w:t> (исполнительно-распорядительный орган муниципального образования) наделяется уставом муниципального образования полномочиями по решению </w:t>
      </w:r>
      <w:hyperlink r:id="rId17" w:anchor="20110" w:tgtFrame="_blank" w:history="1">
        <w:r w:rsidRPr="00E56FD7">
          <w:rPr>
            <w:rStyle w:val="aff"/>
            <w:color w:val="0000CC"/>
          </w:rPr>
          <w:t>вопросов местного значения</w:t>
        </w:r>
      </w:hyperlink>
      <w:r w:rsidRPr="00E56FD7">
        <w:rPr>
          <w:color w:val="000000"/>
        </w:rPr>
        <w:t> и полномочиями для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 (</w:t>
      </w:r>
      <w:hyperlink r:id="rId18" w:anchor="block_37" w:tgtFrame="_blank" w:history="1">
        <w:r w:rsidRPr="00E56FD7">
          <w:rPr>
            <w:rStyle w:val="aff"/>
            <w:color w:val="0000CC"/>
          </w:rPr>
          <w:t>статья 37</w:t>
        </w:r>
      </w:hyperlink>
      <w:r w:rsidRPr="00E56FD7">
        <w:rPr>
          <w:color w:val="000000"/>
        </w:rPr>
        <w:t> Федерального закона от 6 октября 2003 г. N 131-ФЗ "Об общих принципах организации местного самоуправления в Российской Федерации").</w:t>
      </w:r>
    </w:p>
    <w:p w:rsidR="00EB055D" w:rsidRPr="00E56FD7" w:rsidRDefault="00EB055D" w:rsidP="00EB055D">
      <w:pPr>
        <w:pStyle w:val="ac"/>
        <w:shd w:val="clear" w:color="auto" w:fill="FFFFFF"/>
        <w:spacing w:before="150" w:beforeAutospacing="0" w:after="150" w:afterAutospacing="0"/>
        <w:jc w:val="both"/>
        <w:rPr>
          <w:color w:val="000000"/>
        </w:rPr>
      </w:pPr>
      <w:r w:rsidRPr="00E56FD7">
        <w:rPr>
          <w:color w:val="000000"/>
        </w:rPr>
        <w:t>Местной администрацией руководит глава местной администрации на принципах единоначалия.</w:t>
      </w:r>
      <w:r>
        <w:rPr>
          <w:color w:val="000000"/>
        </w:rPr>
        <w:t xml:space="preserve"> </w:t>
      </w:r>
    </w:p>
    <w:p w:rsidR="00EB055D" w:rsidRDefault="00EB055D" w:rsidP="00EB055D">
      <w:pPr>
        <w:ind w:left="360"/>
        <w:jc w:val="center"/>
        <w:rPr>
          <w:i/>
        </w:rPr>
      </w:pPr>
      <w:r>
        <w:rPr>
          <w:i/>
        </w:rPr>
        <w:t xml:space="preserve">Структура Администрации </w:t>
      </w:r>
      <w:proofErr w:type="spellStart"/>
      <w:proofErr w:type="gramStart"/>
      <w:r>
        <w:rPr>
          <w:i/>
        </w:rPr>
        <w:t>Паевского</w:t>
      </w:r>
      <w:proofErr w:type="spellEnd"/>
      <w:r>
        <w:rPr>
          <w:i/>
        </w:rPr>
        <w:t xml:space="preserve">  сельского</w:t>
      </w:r>
      <w:proofErr w:type="gramEnd"/>
      <w:r>
        <w:rPr>
          <w:i/>
        </w:rPr>
        <w:t xml:space="preserve"> поселения </w:t>
      </w:r>
    </w:p>
    <w:p w:rsidR="00EB055D" w:rsidRDefault="00EB055D" w:rsidP="00EB055D">
      <w:pPr>
        <w:ind w:left="360"/>
        <w:jc w:val="center"/>
        <w:rPr>
          <w:i/>
        </w:rPr>
      </w:pPr>
    </w:p>
    <w:tbl>
      <w:tblPr>
        <w:tblW w:w="0" w:type="auto"/>
        <w:tblInd w:w="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944"/>
        <w:gridCol w:w="324"/>
        <w:gridCol w:w="433"/>
        <w:gridCol w:w="728"/>
      </w:tblGrid>
      <w:tr w:rsidR="00EB055D" w:rsidTr="00C955B4">
        <w:trPr>
          <w:trHeight w:val="300"/>
        </w:trPr>
        <w:tc>
          <w:tcPr>
            <w:tcW w:w="3196" w:type="dxa"/>
            <w:gridSpan w:val="5"/>
          </w:tcPr>
          <w:p w:rsidR="00EB055D" w:rsidRPr="00E504D8" w:rsidRDefault="00EB055D" w:rsidP="00C955B4">
            <w:pPr>
              <w:ind w:left="360"/>
              <w:jc w:val="center"/>
            </w:pPr>
            <w:r>
              <w:t>Глава поселения</w:t>
            </w:r>
          </w:p>
        </w:tc>
      </w:tr>
      <w:tr w:rsidR="00EB055D" w:rsidTr="00C955B4">
        <w:trPr>
          <w:gridBefore w:val="2"/>
          <w:gridAfter w:val="2"/>
          <w:wBefore w:w="1711" w:type="dxa"/>
          <w:wAfter w:w="1161" w:type="dxa"/>
          <w:trHeight w:val="615"/>
        </w:trPr>
        <w:tc>
          <w:tcPr>
            <w:tcW w:w="324" w:type="dxa"/>
            <w:tcBorders>
              <w:right w:val="nil"/>
            </w:tcBorders>
          </w:tcPr>
          <w:p w:rsidR="00EB055D" w:rsidRDefault="00EB055D" w:rsidP="00C955B4">
            <w:pPr>
              <w:jc w:val="center"/>
              <w:rPr>
                <w:i/>
              </w:rPr>
            </w:pPr>
          </w:p>
        </w:tc>
      </w:tr>
      <w:tr w:rsidR="00EB055D" w:rsidTr="00C955B4">
        <w:trPr>
          <w:gridBefore w:val="1"/>
          <w:gridAfter w:val="1"/>
          <w:wBefore w:w="767" w:type="dxa"/>
          <w:wAfter w:w="728" w:type="dxa"/>
          <w:trHeight w:val="645"/>
        </w:trPr>
        <w:tc>
          <w:tcPr>
            <w:tcW w:w="1701" w:type="dxa"/>
            <w:gridSpan w:val="3"/>
          </w:tcPr>
          <w:p w:rsidR="00EB055D" w:rsidRDefault="00EB055D" w:rsidP="00C955B4">
            <w:pPr>
              <w:rPr>
                <w:i/>
              </w:rPr>
            </w:pPr>
            <w:r>
              <w:t xml:space="preserve">   специалист</w:t>
            </w:r>
          </w:p>
        </w:tc>
      </w:tr>
    </w:tbl>
    <w:p w:rsidR="00EB055D" w:rsidRDefault="00EB055D" w:rsidP="00EB055D">
      <w:pPr>
        <w:rPr>
          <w:i/>
        </w:rPr>
      </w:pPr>
    </w:p>
    <w:p w:rsidR="00EB055D" w:rsidRPr="00D66715" w:rsidRDefault="00EB055D" w:rsidP="00EB055D">
      <w:pPr>
        <w:ind w:left="360"/>
        <w:jc w:val="center"/>
        <w:rPr>
          <w:i/>
        </w:rPr>
      </w:pPr>
    </w:p>
    <w:p w:rsidR="00EB055D" w:rsidRDefault="00EB055D" w:rsidP="00EB055D">
      <w:pPr>
        <w:widowControl w:val="0"/>
        <w:tabs>
          <w:tab w:val="left" w:pos="4704"/>
        </w:tabs>
        <w:autoSpaceDE w:val="0"/>
        <w:rPr>
          <w:rFonts w:ascii="Times New Roman CYR" w:hAnsi="Times New Roman CYR" w:cs="Times New Roman CYR"/>
          <w:sz w:val="28"/>
          <w:szCs w:val="28"/>
        </w:rPr>
      </w:pPr>
    </w:p>
    <w:p w:rsidR="00BA5253" w:rsidRPr="00D66715" w:rsidRDefault="00BA5253" w:rsidP="00D66715">
      <w:pPr>
        <w:rPr>
          <w:sz w:val="24"/>
          <w:szCs w:val="24"/>
        </w:rPr>
      </w:pPr>
    </w:p>
    <w:p w:rsidR="00852199" w:rsidRPr="00D66715" w:rsidRDefault="00852199" w:rsidP="00D66715">
      <w:pPr>
        <w:tabs>
          <w:tab w:val="left" w:pos="6710"/>
        </w:tabs>
        <w:rPr>
          <w:sz w:val="4"/>
          <w:szCs w:val="4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15134"/>
      </w:tblGrid>
      <w:tr w:rsidR="00F84854" w:rsidRPr="00D66715" w:rsidTr="009929D9">
        <w:tc>
          <w:tcPr>
            <w:tcW w:w="15134" w:type="dxa"/>
          </w:tcPr>
          <w:p w:rsidR="00A43FE5" w:rsidRPr="00D66715" w:rsidRDefault="000814FD" w:rsidP="00D66715">
            <w:pPr>
              <w:tabs>
                <w:tab w:val="left" w:pos="671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="00A43FE5" w:rsidRPr="00D66715">
              <w:rPr>
                <w:b/>
                <w:sz w:val="24"/>
                <w:szCs w:val="24"/>
              </w:rPr>
              <w:t>. СРЕДСТВА МАССОВОЙ ИНФОРМАЦИИ</w:t>
            </w:r>
          </w:p>
          <w:p w:rsidR="00A43FE5" w:rsidRPr="00D66715" w:rsidRDefault="00A43FE5" w:rsidP="00D66715">
            <w:pPr>
              <w:tabs>
                <w:tab w:val="left" w:pos="6710"/>
              </w:tabs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9929D9">
        <w:tc>
          <w:tcPr>
            <w:tcW w:w="15134" w:type="dxa"/>
          </w:tcPr>
          <w:p w:rsidR="00A43FE5" w:rsidRPr="00D66715" w:rsidRDefault="00A43FE5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7.1. Наименование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</w:t>
            </w:r>
            <w:r w:rsidR="002543BF">
              <w:rPr>
                <w:sz w:val="24"/>
                <w:szCs w:val="24"/>
              </w:rPr>
              <w:t>газета «</w:t>
            </w:r>
            <w:proofErr w:type="spellStart"/>
            <w:r w:rsidR="002543BF">
              <w:rPr>
                <w:sz w:val="24"/>
                <w:szCs w:val="24"/>
              </w:rPr>
              <w:t>Паевцы</w:t>
            </w:r>
            <w:proofErr w:type="spellEnd"/>
            <w:r w:rsidR="002543BF">
              <w:rPr>
                <w:sz w:val="24"/>
                <w:szCs w:val="24"/>
              </w:rPr>
              <w:t>»</w:t>
            </w:r>
          </w:p>
          <w:p w:rsidR="009929D9" w:rsidRPr="00D66715" w:rsidRDefault="009929D9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Тираж </w:t>
            </w:r>
            <w:proofErr w:type="gramStart"/>
            <w:r w:rsidRPr="00D66715">
              <w:rPr>
                <w:sz w:val="24"/>
                <w:szCs w:val="24"/>
              </w:rPr>
              <w:t>–  экз.</w:t>
            </w:r>
            <w:proofErr w:type="gramEnd"/>
            <w:r w:rsidRPr="00D66715">
              <w:rPr>
                <w:sz w:val="24"/>
                <w:szCs w:val="24"/>
              </w:rPr>
              <w:t xml:space="preserve"> одного номера</w:t>
            </w:r>
            <w:r w:rsidR="006D0B44">
              <w:rPr>
                <w:sz w:val="24"/>
                <w:szCs w:val="24"/>
              </w:rPr>
              <w:t xml:space="preserve"> 5</w:t>
            </w:r>
            <w:r w:rsidRPr="00D66715">
              <w:rPr>
                <w:sz w:val="24"/>
                <w:szCs w:val="24"/>
              </w:rPr>
              <w:t>, экз. в год</w:t>
            </w:r>
            <w:r w:rsidR="006D0B44">
              <w:rPr>
                <w:sz w:val="24"/>
                <w:szCs w:val="24"/>
              </w:rPr>
              <w:t xml:space="preserve"> </w:t>
            </w:r>
            <w:r w:rsidR="00123F50">
              <w:rPr>
                <w:sz w:val="24"/>
                <w:szCs w:val="24"/>
              </w:rPr>
              <w:t xml:space="preserve">200 </w:t>
            </w:r>
          </w:p>
          <w:p w:rsidR="009929D9" w:rsidRPr="00D66715" w:rsidRDefault="009929D9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Формат –полос</w:t>
            </w:r>
            <w:r w:rsidR="00123F50">
              <w:rPr>
                <w:sz w:val="24"/>
                <w:szCs w:val="24"/>
              </w:rPr>
              <w:t xml:space="preserve"> А-4</w:t>
            </w:r>
          </w:p>
          <w:p w:rsidR="009929D9" w:rsidRPr="00D66715" w:rsidRDefault="009929D9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Период издания – </w:t>
            </w:r>
            <w:r w:rsidR="00123F50">
              <w:rPr>
                <w:sz w:val="24"/>
                <w:szCs w:val="24"/>
              </w:rPr>
              <w:t>4</w:t>
            </w:r>
          </w:p>
          <w:p w:rsidR="009929D9" w:rsidRPr="00D66715" w:rsidRDefault="009929D9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Учредитель – </w:t>
            </w:r>
            <w:proofErr w:type="spellStart"/>
            <w:r w:rsidR="00123F50">
              <w:rPr>
                <w:sz w:val="24"/>
                <w:szCs w:val="24"/>
              </w:rPr>
              <w:t>Паевская</w:t>
            </w:r>
            <w:proofErr w:type="spellEnd"/>
            <w:r w:rsidR="00123F50">
              <w:rPr>
                <w:sz w:val="24"/>
                <w:szCs w:val="24"/>
              </w:rPr>
              <w:t xml:space="preserve"> сельская администрация</w:t>
            </w:r>
          </w:p>
          <w:p w:rsidR="009929D9" w:rsidRPr="00D66715" w:rsidRDefault="009929D9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Юридический адрес – </w:t>
            </w:r>
            <w:r w:rsidR="00123F50">
              <w:rPr>
                <w:sz w:val="24"/>
                <w:szCs w:val="24"/>
              </w:rPr>
              <w:t>ул.Школьная,20</w:t>
            </w:r>
          </w:p>
          <w:p w:rsidR="00A43FE5" w:rsidRPr="00D66715" w:rsidRDefault="00A43FE5" w:rsidP="00D66715">
            <w:pPr>
              <w:tabs>
                <w:tab w:val="left" w:pos="6710"/>
              </w:tabs>
              <w:jc w:val="center"/>
              <w:rPr>
                <w:sz w:val="24"/>
                <w:szCs w:val="24"/>
              </w:rPr>
            </w:pPr>
          </w:p>
          <w:p w:rsidR="009E631A" w:rsidRPr="00D66715" w:rsidRDefault="009E631A" w:rsidP="00D66715">
            <w:pPr>
              <w:tabs>
                <w:tab w:val="left" w:pos="671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0814FD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VII</w:t>
      </w:r>
      <w:r w:rsidR="003D5401" w:rsidRPr="00D66715">
        <w:rPr>
          <w:b/>
          <w:sz w:val="24"/>
          <w:szCs w:val="24"/>
        </w:rPr>
        <w:t xml:space="preserve">. ТЕРРИТОРИАЛЬНОЕ ОБЩЕСТВЕННОЕ САМОУПРАВЛЕНИЕ, </w:t>
      </w:r>
    </w:p>
    <w:p w:rsidR="003D5401" w:rsidRPr="00D66715" w:rsidRDefault="003D5401" w:rsidP="00D66715">
      <w:pPr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ОБЩЕСТВЕННО-ПОЛИТИЧЕСКИЕ И ДРУГИЕ ОБЪЕДИНЕНИЯ ГРАЖДАН</w:t>
      </w:r>
    </w:p>
    <w:p w:rsidR="003D5401" w:rsidRPr="00D66715" w:rsidRDefault="003D5401" w:rsidP="00D66715">
      <w:pPr>
        <w:jc w:val="center"/>
        <w:rPr>
          <w:b/>
          <w:sz w:val="12"/>
          <w:szCs w:val="12"/>
        </w:rPr>
      </w:pPr>
    </w:p>
    <w:tbl>
      <w:tblPr>
        <w:tblW w:w="149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7"/>
        <w:gridCol w:w="8586"/>
        <w:gridCol w:w="1911"/>
        <w:gridCol w:w="1972"/>
        <w:gridCol w:w="1701"/>
      </w:tblGrid>
      <w:tr w:rsidR="00480EA2" w:rsidRPr="00D66715" w:rsidTr="00480EA2">
        <w:trPr>
          <w:trHeight w:val="23"/>
          <w:tblHeader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 п/п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</w:t>
            </w:r>
          </w:p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01.01.2018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480EA2" w:rsidRPr="00D66715" w:rsidTr="00480EA2">
        <w:trPr>
          <w:trHeight w:val="23"/>
          <w:tblHeader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6671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Число зарегистрированных органов территориального общественного самоуправления (ТОС) – всего, 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в пределах территорий: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подъездов многоквартирных жилых домов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многоквартирных жилых домов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группы жилых домов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г) жилых микрорайонов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540"/>
              <w:jc w:val="center"/>
              <w:rPr>
                <w:sz w:val="24"/>
                <w:szCs w:val="24"/>
              </w:rPr>
            </w:pP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д) сельских населенных пунктов, не являющихся поселениями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Перечень зарегистрированных на территории муниципального образования политических партий, общественных движений с указанием их численности: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</w:t>
            </w: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 национально-культурных объединений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 религиозных конфессий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 общественных некоммерческих организаций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  <w:lang w:val="en-US"/>
              </w:rPr>
              <w:t>6</w:t>
            </w:r>
            <w:r w:rsidRPr="00D66715">
              <w:rPr>
                <w:sz w:val="24"/>
                <w:szCs w:val="24"/>
              </w:rPr>
              <w:t>.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 старост в населенных пунктах на территории муниципального образования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tabs>
          <w:tab w:val="left" w:pos="8280"/>
        </w:tabs>
        <w:rPr>
          <w:iCs/>
          <w:sz w:val="24"/>
          <w:szCs w:val="24"/>
        </w:rPr>
      </w:pP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808"/>
        <w:gridCol w:w="14326"/>
      </w:tblGrid>
      <w:tr w:rsidR="00A43FE5" w:rsidRPr="00D66715" w:rsidTr="001F763C">
        <w:trPr>
          <w:trHeight w:val="34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E5" w:rsidRPr="00D66715" w:rsidRDefault="00A43FE5" w:rsidP="00D66715">
            <w:pPr>
              <w:widowControl w:val="0"/>
              <w:tabs>
                <w:tab w:val="left" w:pos="170"/>
                <w:tab w:val="left" w:pos="8280"/>
              </w:tabs>
              <w:suppressAutoHyphens/>
              <w:snapToGrid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E5" w:rsidRPr="00D66715" w:rsidRDefault="00A43FE5" w:rsidP="00D66715">
            <w:pPr>
              <w:widowControl w:val="0"/>
              <w:tabs>
                <w:tab w:val="left" w:pos="720"/>
                <w:tab w:val="left" w:pos="8280"/>
              </w:tabs>
              <w:suppressAutoHyphens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 Перечень национально-культурных объединений</w:t>
            </w:r>
          </w:p>
          <w:p w:rsidR="00A43FE5" w:rsidRPr="00D66715" w:rsidRDefault="00A43FE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rPr>
          <w:sz w:val="24"/>
          <w:szCs w:val="24"/>
        </w:rPr>
      </w:pPr>
    </w:p>
    <w:p w:rsidR="006774C8" w:rsidRDefault="006774C8" w:rsidP="00D66715">
      <w:pPr>
        <w:tabs>
          <w:tab w:val="left" w:pos="8280"/>
        </w:tabs>
        <w:jc w:val="center"/>
        <w:rPr>
          <w:b/>
          <w:sz w:val="24"/>
          <w:szCs w:val="24"/>
          <w:lang w:val="en-US"/>
        </w:rPr>
      </w:pPr>
    </w:p>
    <w:p w:rsidR="006774C8" w:rsidRDefault="006774C8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FB2E55" w:rsidRDefault="00FB2E55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FB2E55" w:rsidRDefault="00FB2E55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FB2E55" w:rsidRDefault="00FB2E55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FB2E55" w:rsidRDefault="00FB2E55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FB2E55" w:rsidRPr="00FB2E55" w:rsidRDefault="00FB2E55" w:rsidP="00D66715">
      <w:pPr>
        <w:tabs>
          <w:tab w:val="left" w:pos="8280"/>
        </w:tabs>
        <w:jc w:val="center"/>
        <w:rPr>
          <w:b/>
          <w:sz w:val="24"/>
          <w:szCs w:val="24"/>
        </w:rPr>
      </w:pPr>
    </w:p>
    <w:p w:rsidR="006774C8" w:rsidRDefault="006774C8" w:rsidP="00D66715">
      <w:pPr>
        <w:tabs>
          <w:tab w:val="left" w:pos="8280"/>
        </w:tabs>
        <w:jc w:val="center"/>
        <w:rPr>
          <w:b/>
          <w:sz w:val="24"/>
          <w:szCs w:val="24"/>
          <w:lang w:val="en-US"/>
        </w:rPr>
      </w:pPr>
    </w:p>
    <w:p w:rsidR="006774C8" w:rsidRDefault="006774C8" w:rsidP="00D66715">
      <w:pPr>
        <w:tabs>
          <w:tab w:val="left" w:pos="8280"/>
        </w:tabs>
        <w:jc w:val="center"/>
        <w:rPr>
          <w:b/>
          <w:sz w:val="24"/>
          <w:szCs w:val="24"/>
          <w:lang w:val="en-US"/>
        </w:rPr>
      </w:pPr>
    </w:p>
    <w:p w:rsidR="006774C8" w:rsidRDefault="006774C8" w:rsidP="00D66715">
      <w:pPr>
        <w:tabs>
          <w:tab w:val="left" w:pos="8280"/>
        </w:tabs>
        <w:jc w:val="center"/>
        <w:rPr>
          <w:b/>
          <w:sz w:val="24"/>
          <w:szCs w:val="24"/>
          <w:lang w:val="en-US"/>
        </w:rPr>
      </w:pPr>
    </w:p>
    <w:p w:rsidR="003D5401" w:rsidRPr="00D66715" w:rsidRDefault="000814FD" w:rsidP="00D66715">
      <w:pPr>
        <w:tabs>
          <w:tab w:val="left" w:pos="82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VIII</w:t>
      </w:r>
      <w:r w:rsidR="003D5401" w:rsidRPr="00D66715">
        <w:rPr>
          <w:b/>
          <w:sz w:val="24"/>
          <w:szCs w:val="24"/>
        </w:rPr>
        <w:t>. НАСЕЛЕНИЕ МУНИЦИПАЛЬНОГО ОБРАЗОВАНИЯ.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ДЕМОГРАФИЧЕСКАЯ ХАРАКТЕРИСТИКА</w:t>
      </w:r>
    </w:p>
    <w:p w:rsidR="003D5401" w:rsidRPr="00D66715" w:rsidRDefault="003D5401" w:rsidP="00D66715">
      <w:pPr>
        <w:pStyle w:val="a3"/>
        <w:rPr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1"/>
        <w:gridCol w:w="8512"/>
        <w:gridCol w:w="2182"/>
        <w:gridCol w:w="1843"/>
        <w:gridCol w:w="1701"/>
      </w:tblGrid>
      <w:tr w:rsidR="00480EA2" w:rsidRPr="00D66715" w:rsidTr="00480EA2">
        <w:trPr>
          <w:cantSplit/>
          <w:trHeight w:val="893"/>
          <w:tblHeader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480EA2" w:rsidRPr="00D66715" w:rsidRDefault="00480EA2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Показатель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480EA2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</w:t>
            </w:r>
          </w:p>
          <w:p w:rsidR="00480EA2" w:rsidRPr="00D66715" w:rsidRDefault="00480EA2" w:rsidP="00480EA2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01.01.2018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0EA2" w:rsidRPr="00D66715" w:rsidRDefault="00480EA2" w:rsidP="00480EA2">
            <w:pPr>
              <w:tabs>
                <w:tab w:val="left" w:pos="8280"/>
              </w:tabs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</w:t>
            </w: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2599"/>
                <w:tab w:val="left" w:pos="8280"/>
              </w:tabs>
              <w:snapToGrid w:val="0"/>
              <w:ind w:left="23"/>
              <w:jc w:val="both"/>
              <w:rPr>
                <w:sz w:val="24"/>
                <w:szCs w:val="24"/>
              </w:rPr>
            </w:pPr>
            <w:r w:rsidRPr="00792258">
              <w:rPr>
                <w:sz w:val="24"/>
                <w:szCs w:val="24"/>
              </w:rPr>
              <w:t>Численность постоянного населения (на конец года) – всего, в том числе в возрасте: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моложе трудоспособного, из них: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08119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238" w:right="112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детей дошкольного возраста (до 6 лет)</w:t>
            </w:r>
            <w:r w:rsidR="004F46A1">
              <w:rPr>
                <w:sz w:val="24"/>
                <w:szCs w:val="24"/>
              </w:rPr>
              <w:t>, из них: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75200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детей дошкольного возраста (до 3 лет)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ind w:left="238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детей школьного возраста (от 6 до 15 лет включительно)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792258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792258">
              <w:rPr>
                <w:sz w:val="24"/>
                <w:szCs w:val="24"/>
              </w:rPr>
              <w:t>б) трудоспособном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A2" w:rsidRPr="00D66715" w:rsidRDefault="0008119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792258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792258">
              <w:rPr>
                <w:sz w:val="24"/>
                <w:szCs w:val="24"/>
              </w:rPr>
              <w:t>в) старше трудоспособного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33D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Структура занятости работоспособного населения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трудоустроенные в коммерческой сфере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14%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трудоустроенные в бюджетной сфере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480EA2" w:rsidRPr="00D66715" w:rsidTr="00480EA2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военнослужащие*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0EA2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безработные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EA2" w:rsidRPr="00D66715" w:rsidRDefault="00480EA2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A2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EA2" w:rsidRPr="00D66715" w:rsidRDefault="000A6B0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женщин фертильного возраста (15 – 49 лет), из них: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не имеющих детей, из них: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AD6C5B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BC726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в возрасте от 15 до 18 лет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AD6C5B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BC726E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родивших 1 ребенка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DD1D2A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C5B">
              <w:rPr>
                <w:sz w:val="24"/>
                <w:szCs w:val="24"/>
              </w:rPr>
              <w:t>5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родивших 2 детей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родивших 3 детей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C955B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DD1D2A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родивших 4 детей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75200" w:rsidRPr="00D66715" w:rsidTr="004F46A1">
        <w:trPr>
          <w:cantSplit/>
          <w:trHeight w:val="23"/>
        </w:trPr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женщин, родивших 5 и более детей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200" w:rsidRPr="00D66715" w:rsidRDefault="00975200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B638A" w:rsidRPr="00D66715" w:rsidRDefault="005B638A" w:rsidP="00D66715">
      <w:pPr>
        <w:pStyle w:val="af5"/>
      </w:pPr>
      <w:r w:rsidRPr="00D66715">
        <w:rPr>
          <w:sz w:val="16"/>
          <w:szCs w:val="16"/>
          <w:vertAlign w:val="superscript"/>
        </w:rPr>
        <w:t>1</w:t>
      </w:r>
      <w:r w:rsidRPr="00D66715">
        <w:t xml:space="preserve"> Данные на 01.01.201</w:t>
      </w:r>
      <w:r w:rsidR="009A0DC0" w:rsidRPr="00D66715">
        <w:t>7</w:t>
      </w:r>
      <w:r w:rsidRPr="00D66715">
        <w:t>. В соответствии с Годовым производственным планом Росстата оценка численности постоянного населения на 01.01.201</w:t>
      </w:r>
      <w:r w:rsidR="009A0DC0" w:rsidRPr="00D66715">
        <w:t>8</w:t>
      </w:r>
      <w:r w:rsidRPr="00D66715">
        <w:t xml:space="preserve"> по полу и возрасту будет осуществлена в сентябре 201</w:t>
      </w:r>
      <w:r w:rsidR="009A0DC0" w:rsidRPr="00D66715">
        <w:t>8</w:t>
      </w:r>
      <w:r w:rsidRPr="00D66715">
        <w:t xml:space="preserve"> года.</w:t>
      </w:r>
    </w:p>
    <w:p w:rsidR="005E75A3" w:rsidRPr="00D66715" w:rsidRDefault="005E75A3" w:rsidP="00D66715">
      <w:pPr>
        <w:pStyle w:val="af5"/>
      </w:pPr>
      <w:r w:rsidRPr="00D66715">
        <w:t xml:space="preserve">*при заполнении графы под военнослужащими следует понимать лиц трудоспособного возраста, проходящих службу в вооруженных силах РФ (в том числе из состава гражданского персонала ВС РФ), сотрудников правоохранительных органов (МВД, </w:t>
      </w:r>
      <w:proofErr w:type="spellStart"/>
      <w:r w:rsidRPr="00D66715">
        <w:t>Росгвардия</w:t>
      </w:r>
      <w:proofErr w:type="spellEnd"/>
      <w:r w:rsidRPr="00D66715">
        <w:t>, СК РФ, ФСБ РФ, ФССП, ФСИН, прочие)</w:t>
      </w:r>
    </w:p>
    <w:p w:rsidR="00A00BEF" w:rsidRPr="00D66715" w:rsidRDefault="00A00BEF" w:rsidP="00D66715">
      <w:pPr>
        <w:pStyle w:val="4"/>
        <w:jc w:val="center"/>
        <w:rPr>
          <w:b w:val="0"/>
          <w:sz w:val="24"/>
          <w:szCs w:val="24"/>
        </w:rPr>
      </w:pPr>
    </w:p>
    <w:p w:rsidR="003D5401" w:rsidRPr="00D66715" w:rsidRDefault="003D5401" w:rsidP="00D66715">
      <w:pPr>
        <w:pStyle w:val="4"/>
        <w:jc w:val="center"/>
        <w:rPr>
          <w:b w:val="0"/>
          <w:sz w:val="24"/>
          <w:szCs w:val="24"/>
        </w:rPr>
      </w:pPr>
      <w:r w:rsidRPr="00D66715">
        <w:rPr>
          <w:b w:val="0"/>
          <w:sz w:val="24"/>
          <w:szCs w:val="24"/>
        </w:rPr>
        <w:t xml:space="preserve">2. </w:t>
      </w:r>
      <w:r w:rsidRPr="00D66715">
        <w:rPr>
          <w:b w:val="0"/>
          <w:bCs/>
          <w:sz w:val="24"/>
          <w:szCs w:val="24"/>
        </w:rPr>
        <w:t>Демографическая характеристика муниципального образования</w:t>
      </w:r>
    </w:p>
    <w:tbl>
      <w:tblPr>
        <w:tblW w:w="152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8"/>
        <w:gridCol w:w="8585"/>
        <w:gridCol w:w="2182"/>
        <w:gridCol w:w="1843"/>
        <w:gridCol w:w="1843"/>
      </w:tblGrid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 п/п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Показатель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</w:t>
            </w:r>
          </w:p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01.01.2018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2.1.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792258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792258">
              <w:rPr>
                <w:szCs w:val="24"/>
              </w:rPr>
              <w:t>Число родившихся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jc w:val="center"/>
              <w:rPr>
                <w:szCs w:val="24"/>
              </w:rPr>
            </w:pPr>
            <w:r w:rsidRPr="00D66715">
              <w:rPr>
                <w:szCs w:val="24"/>
              </w:rPr>
              <w:t>2.2.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792258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792258">
              <w:rPr>
                <w:szCs w:val="24"/>
              </w:rPr>
              <w:t>Число умерших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jc w:val="center"/>
              <w:rPr>
                <w:szCs w:val="24"/>
              </w:rPr>
            </w:pPr>
            <w:r w:rsidRPr="00D66715">
              <w:rPr>
                <w:szCs w:val="24"/>
              </w:rPr>
              <w:t>2.3.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792258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792258">
              <w:rPr>
                <w:szCs w:val="24"/>
              </w:rPr>
              <w:t>Естественный прирост населения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2.4.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D66715">
              <w:rPr>
                <w:szCs w:val="24"/>
              </w:rPr>
              <w:t>Численность вынужденных переселенцев, зарегистрированных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jc w:val="center"/>
              <w:rPr>
                <w:szCs w:val="24"/>
              </w:rPr>
            </w:pPr>
            <w:r w:rsidRPr="00D66715">
              <w:rPr>
                <w:szCs w:val="24"/>
              </w:rPr>
              <w:t>2.5.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D66715">
              <w:rPr>
                <w:szCs w:val="24"/>
              </w:rPr>
              <w:t>Численность беженцев, зарегистрированных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jc w:val="center"/>
              <w:rPr>
                <w:szCs w:val="24"/>
              </w:rPr>
            </w:pPr>
            <w:r w:rsidRPr="00D66715">
              <w:rPr>
                <w:szCs w:val="24"/>
              </w:rPr>
              <w:t>2.6.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D66715">
              <w:rPr>
                <w:szCs w:val="24"/>
              </w:rPr>
              <w:t>Число прибывших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  <w:trHeight w:val="23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2.7.</w:t>
            </w: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pStyle w:val="a3"/>
              <w:tabs>
                <w:tab w:val="left" w:pos="8280"/>
              </w:tabs>
              <w:snapToGrid w:val="0"/>
              <w:rPr>
                <w:szCs w:val="24"/>
              </w:rPr>
            </w:pPr>
            <w:r w:rsidRPr="00D66715">
              <w:rPr>
                <w:szCs w:val="24"/>
              </w:rPr>
              <w:t>Численность выбывших за год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AD6C5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tabs>
          <w:tab w:val="left" w:pos="8280"/>
        </w:tabs>
        <w:jc w:val="center"/>
        <w:rPr>
          <w:b/>
          <w:sz w:val="16"/>
          <w:szCs w:val="16"/>
        </w:rPr>
      </w:pPr>
    </w:p>
    <w:p w:rsidR="003D5401" w:rsidRPr="00D66715" w:rsidRDefault="000814FD" w:rsidP="00D66715">
      <w:pPr>
        <w:tabs>
          <w:tab w:val="left" w:pos="82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I</w:t>
      </w:r>
      <w:r w:rsidR="003D5401" w:rsidRPr="00D66715">
        <w:rPr>
          <w:b/>
          <w:sz w:val="24"/>
          <w:szCs w:val="24"/>
          <w:lang w:val="en-US"/>
        </w:rPr>
        <w:t>X</w:t>
      </w:r>
      <w:r w:rsidR="003D5401" w:rsidRPr="00D66715">
        <w:rPr>
          <w:b/>
          <w:sz w:val="24"/>
          <w:szCs w:val="24"/>
        </w:rPr>
        <w:t>. УРОВЕНЬ ЖИЗНИ НАСЕЛЕНИЯ</w:t>
      </w:r>
    </w:p>
    <w:p w:rsidR="003D5401" w:rsidRPr="00D66715" w:rsidRDefault="003D5401" w:rsidP="00D66715">
      <w:pPr>
        <w:tabs>
          <w:tab w:val="left" w:pos="8280"/>
        </w:tabs>
        <w:jc w:val="center"/>
        <w:rPr>
          <w:sz w:val="16"/>
          <w:szCs w:val="16"/>
        </w:rPr>
      </w:pPr>
    </w:p>
    <w:tbl>
      <w:tblPr>
        <w:tblW w:w="152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8"/>
        <w:gridCol w:w="8811"/>
        <w:gridCol w:w="1956"/>
        <w:gridCol w:w="1843"/>
        <w:gridCol w:w="1843"/>
      </w:tblGrid>
      <w:tr w:rsidR="00022319" w:rsidRPr="00D66715" w:rsidTr="00022319">
        <w:trPr>
          <w:cantSplit/>
          <w:trHeight w:val="23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 п/п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022319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</w:t>
            </w:r>
          </w:p>
          <w:p w:rsidR="00022319" w:rsidRPr="00D66715" w:rsidRDefault="00022319" w:rsidP="00022319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01.01.2018</w:t>
            </w:r>
            <w:r w:rsidR="00AC5142">
              <w:rPr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022319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Среднемесячная заработная плата работников крупных и средних предприятий – всего,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7916E1" w:rsidP="00166EE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916E1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</w:t>
            </w:r>
          </w:p>
        </w:tc>
      </w:tr>
      <w:tr w:rsidR="00022319" w:rsidRPr="00D66715" w:rsidTr="00022319">
        <w:trPr>
          <w:cantSplit/>
          <w:trHeight w:val="176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ind w:left="234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предприятий муниципальной формы собственности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Среднемесячная заработная плата работников малых предприятий – всего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Средняя заработная плата по муниципальному образованию в коммерческой сфере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:rsidR="00022319" w:rsidRPr="00D66715" w:rsidRDefault="00022319" w:rsidP="00D66715">
            <w:pPr>
              <w:jc w:val="center"/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Средняя заработная плата по муниципальному образованию в бюджетной сфере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:rsidR="00022319" w:rsidRPr="00D66715" w:rsidRDefault="00022319" w:rsidP="00D66715">
            <w:pPr>
              <w:jc w:val="center"/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7916E1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17300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916E1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18990</w:t>
            </w: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4.1.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Средняя заработная плата по муниципальному образованию в образовании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:rsidR="00022319" w:rsidRPr="00D66715" w:rsidRDefault="00022319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4.2.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Средняя заработная плата по муниципальному образованию в культуре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:rsidR="00022319" w:rsidRPr="00D66715" w:rsidRDefault="00022319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4.3.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Средняя заработная плата по муниципальному образованию в здравоохранении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:rsidR="00022319" w:rsidRPr="00D66715" w:rsidRDefault="00022319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Величина просроченной задолженности по заработной плате работников на начало текущего года (01.01.) – всего,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ind w:left="234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сложившейся на начало текущего года (01.01.):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из-за отсутствия собственных средств предприятий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из-за недофинансирования из бюджетов всех уровней, в том числе: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ind w:left="54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федерального бюджета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ind w:left="54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бюджета субъекта федерации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ind w:left="54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местного бюджета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Среднедушевой денежный доход населения (в месяц)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7.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Численность не занятых граждан, обратившихся за содействием </w:t>
            </w:r>
            <w:r w:rsidRPr="00D66715">
              <w:rPr>
                <w:sz w:val="24"/>
                <w:szCs w:val="24"/>
              </w:rPr>
              <w:br/>
              <w:t>в поиске подходящей работы (на конец отчетного периода)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022319" w:rsidRPr="00D66715" w:rsidRDefault="00022319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из них численность безработных граждан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из них получают социальные выплаты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cantSplit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семей, получающих субсидии на оплату жилищно-коммунальных услуг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  <w:p w:rsidR="00022319" w:rsidRPr="00D66715" w:rsidRDefault="00022319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B2E55" w:rsidRDefault="00FB2E55" w:rsidP="00D66715">
      <w:pPr>
        <w:rPr>
          <w:sz w:val="24"/>
          <w:szCs w:val="24"/>
        </w:rPr>
      </w:pPr>
    </w:p>
    <w:p w:rsidR="0054477C" w:rsidRPr="00D66715" w:rsidRDefault="0054477C" w:rsidP="00D66715">
      <w:pPr>
        <w:rPr>
          <w:sz w:val="24"/>
          <w:szCs w:val="24"/>
        </w:rPr>
      </w:pPr>
    </w:p>
    <w:p w:rsidR="003D5401" w:rsidRPr="00D66715" w:rsidRDefault="000814FD" w:rsidP="00D66715">
      <w:pPr>
        <w:tabs>
          <w:tab w:val="left" w:pos="136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</w:t>
      </w:r>
      <w:r w:rsidR="003D5401" w:rsidRPr="00D66715">
        <w:rPr>
          <w:b/>
          <w:sz w:val="24"/>
          <w:szCs w:val="24"/>
        </w:rPr>
        <w:t>. БЮДЖЕТ МУНИЦИПАЛЬНОГО ОБРАЗОВАНИЯ</w:t>
      </w:r>
    </w:p>
    <w:p w:rsidR="003D5401" w:rsidRPr="00D66715" w:rsidRDefault="000814FD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1E6D0E">
        <w:rPr>
          <w:b/>
          <w:sz w:val="24"/>
          <w:szCs w:val="24"/>
        </w:rPr>
        <w:t>0</w:t>
      </w:r>
      <w:r w:rsidR="003D5401" w:rsidRPr="00D66715">
        <w:rPr>
          <w:b/>
          <w:sz w:val="24"/>
          <w:szCs w:val="24"/>
        </w:rPr>
        <w:t>.1. Доходы бюджета муниципального образования (тыс. руб.)</w:t>
      </w:r>
    </w:p>
    <w:p w:rsidR="003D5401" w:rsidRPr="00D66715" w:rsidRDefault="003D5401" w:rsidP="00D66715">
      <w:pPr>
        <w:jc w:val="center"/>
        <w:rPr>
          <w:sz w:val="16"/>
          <w:szCs w:val="16"/>
        </w:rPr>
      </w:pPr>
    </w:p>
    <w:tbl>
      <w:tblPr>
        <w:tblW w:w="155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21"/>
        <w:gridCol w:w="8821"/>
        <w:gridCol w:w="1357"/>
        <w:gridCol w:w="1559"/>
        <w:gridCol w:w="1559"/>
        <w:gridCol w:w="1276"/>
      </w:tblGrid>
      <w:tr w:rsidR="00022319" w:rsidRPr="00D66715" w:rsidTr="00F06403">
        <w:trPr>
          <w:cantSplit/>
          <w:trHeight w:val="319"/>
          <w:tblHeader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 xml:space="preserve">№ </w:t>
            </w:r>
          </w:p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88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 на 01.01.2018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022319" w:rsidRPr="00D66715" w:rsidTr="00022319">
        <w:trPr>
          <w:cantSplit/>
          <w:tblHeader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утвержденный бюджет на 2017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отчет об исполнении </w:t>
            </w:r>
          </w:p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за 2017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утвержденный бюджет на 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за 2018 год</w:t>
            </w:r>
          </w:p>
        </w:tc>
      </w:tr>
      <w:tr w:rsidR="00022319" w:rsidRPr="00D66715" w:rsidTr="0002231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муниципального образования – всего,</w:t>
            </w:r>
          </w:p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    из них: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2305,8</w:t>
            </w:r>
          </w:p>
        </w:tc>
      </w:tr>
      <w:tr w:rsidR="00022319" w:rsidRPr="00D66715" w:rsidTr="0002231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(налоговые и неналоговые)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449,4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1.1.1.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налоговые доходы: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288,5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налог на прибыль организаций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215,3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государственная пошлина, сборы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задолженность и перерасчеты по отмененным налогам, сборам </w:t>
            </w:r>
            <w:r w:rsidRPr="00D66715">
              <w:rPr>
                <w:sz w:val="24"/>
                <w:szCs w:val="24"/>
              </w:rPr>
              <w:br/>
              <w:t>и иным обязательным платежам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1.1.2.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Неналоговые доходы: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160,9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доходы от использования имущества, находящегося </w:t>
            </w:r>
            <w:r w:rsidRPr="00D66715">
              <w:rPr>
                <w:sz w:val="24"/>
                <w:szCs w:val="24"/>
              </w:rPr>
              <w:br/>
              <w:t>в государственной и муниципальной собственности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прочие неналоговые доходы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1.1.3.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1.1.4.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от возврата остатков субсидий, субвенций и иных межбюджетных транс</w:t>
            </w:r>
            <w:r w:rsidRPr="00D66715">
              <w:rPr>
                <w:sz w:val="24"/>
                <w:szCs w:val="24"/>
              </w:rPr>
              <w:lastRenderedPageBreak/>
              <w:t xml:space="preserve">фертов, имеющих целевое назначение прошлых лет 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Безвозмездные поступления, </w:t>
            </w:r>
          </w:p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1856,4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1.2.1.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Федерации, из них: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1856,4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дотации на выравнивание уровня бюджетной обеспеченности муниципальных образований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дотации на поддержку мер по сбалансированности бюджетов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в) иные дотации 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г) субвенции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д) субсидии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990,2</w:t>
            </w: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е) иные межбюджетные трансферты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1.2.2.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Безвозмездные поступления от государственных организаций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1.2.3.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1.2.4.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Доходы от возврата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1.2.5.</w:t>
            </w: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D66715">
              <w:rPr>
                <w:sz w:val="24"/>
                <w:szCs w:val="24"/>
              </w:rPr>
              <w:t>Справочно</w:t>
            </w:r>
            <w:proofErr w:type="spellEnd"/>
            <w:r w:rsidRPr="00D66715">
              <w:rPr>
                <w:sz w:val="24"/>
                <w:szCs w:val="24"/>
              </w:rPr>
              <w:t>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Доходы, полученные учреждениями, являющимися получателями бюджетных средств, от оказания платных услуг, безвозмездных поступлений от физических лиц, в т. ч. добровольных пожертвований, средств от иной, приносящей доходы деятельности (поступающие на лицевые счета учреждений)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rPr>
          <w:trHeight w:val="853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 общей величины доходов собственные доходы муниципального образования (в соответствии со ст. 47 Бюджетного кодекса Российской Федерации) составляют (</w:t>
            </w:r>
            <w:r w:rsidRPr="00D66715">
              <w:rPr>
                <w:sz w:val="24"/>
                <w:szCs w:val="24"/>
              </w:rPr>
              <w:sym w:font="Symbol" w:char="F025"/>
            </w:r>
            <w:r w:rsidRPr="00D66715">
              <w:rPr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Доходы муниципального образования в расчете на 1 жителя муниципального обра</w:t>
            </w:r>
            <w:r w:rsidRPr="00D66715">
              <w:rPr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22319" w:rsidRPr="00D66715" w:rsidTr="00022319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Собственные доходы муниципального образования в расчете на 1 жителя муниципального образования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319" w:rsidRPr="00D66715" w:rsidRDefault="0002231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06403" w:rsidRDefault="00F06403" w:rsidP="00D66715">
      <w:pPr>
        <w:jc w:val="center"/>
        <w:rPr>
          <w:b/>
          <w:sz w:val="24"/>
          <w:szCs w:val="24"/>
        </w:rPr>
      </w:pPr>
    </w:p>
    <w:p w:rsidR="00F06403" w:rsidRDefault="00F06403" w:rsidP="00D66715">
      <w:pPr>
        <w:jc w:val="center"/>
        <w:rPr>
          <w:b/>
          <w:sz w:val="24"/>
          <w:szCs w:val="24"/>
        </w:rPr>
      </w:pPr>
    </w:p>
    <w:p w:rsidR="003D5401" w:rsidRDefault="000814FD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1E6D0E">
        <w:rPr>
          <w:b/>
          <w:sz w:val="24"/>
          <w:szCs w:val="24"/>
        </w:rPr>
        <w:t>0</w:t>
      </w:r>
      <w:r w:rsidR="003D5401" w:rsidRPr="00D66715">
        <w:rPr>
          <w:b/>
          <w:sz w:val="24"/>
          <w:szCs w:val="24"/>
        </w:rPr>
        <w:t xml:space="preserve">.2. Расходы бюджета муниципального образования (тыс. руб.) </w:t>
      </w:r>
    </w:p>
    <w:p w:rsidR="00F06403" w:rsidRPr="00D66715" w:rsidRDefault="00F06403" w:rsidP="00D66715">
      <w:pPr>
        <w:jc w:val="center"/>
        <w:rPr>
          <w:b/>
          <w:sz w:val="24"/>
          <w:szCs w:val="24"/>
        </w:rPr>
      </w:pPr>
    </w:p>
    <w:tbl>
      <w:tblPr>
        <w:tblW w:w="155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63"/>
        <w:gridCol w:w="9279"/>
        <w:gridCol w:w="1400"/>
        <w:gridCol w:w="1200"/>
        <w:gridCol w:w="1134"/>
        <w:gridCol w:w="1417"/>
      </w:tblGrid>
      <w:tr w:rsidR="00F06403" w:rsidRPr="00D66715" w:rsidTr="00F06403">
        <w:trPr>
          <w:cantSplit/>
          <w:trHeight w:val="437"/>
          <w:tblHeader/>
        </w:trPr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F06403" w:rsidRPr="00D66715" w:rsidRDefault="00F06403" w:rsidP="00D6671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92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 на 01.01.2018 года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F06403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F06403" w:rsidRPr="00D66715" w:rsidTr="00F06403">
        <w:trPr>
          <w:tblHeader/>
        </w:trPr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отчет </w:t>
            </w:r>
          </w:p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 исполнении за 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F0640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F0640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за 2018 год</w:t>
            </w:r>
          </w:p>
        </w:tc>
      </w:tr>
      <w:tr w:rsidR="00F06403" w:rsidRPr="00D66715" w:rsidTr="00F06403">
        <w:trPr>
          <w:trHeight w:val="70"/>
        </w:trPr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2 .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403" w:rsidRPr="00D66715" w:rsidRDefault="00F06403" w:rsidP="00D66715">
            <w:pPr>
              <w:snapToGrid w:val="0"/>
              <w:spacing w:line="216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Расходы муниципального образования - всего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2371,3</w:t>
            </w:r>
          </w:p>
        </w:tc>
      </w:tr>
      <w:tr w:rsidR="00F06403" w:rsidRPr="00D66715" w:rsidTr="00F06403">
        <w:trPr>
          <w:trHeight w:val="70"/>
        </w:trPr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Расходы бюджета муниципального образования в соответствии с бюджетной классификацией – всего, из них: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2371,3</w:t>
            </w:r>
          </w:p>
        </w:tc>
      </w:tr>
      <w:tr w:rsidR="00F06403" w:rsidRPr="00D66715" w:rsidTr="00F06403">
        <w:trPr>
          <w:trHeight w:val="186"/>
        </w:trPr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E0226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</w:t>
            </w:r>
          </w:p>
        </w:tc>
      </w:tr>
      <w:tr w:rsidR="00F06403" w:rsidRPr="00D66715" w:rsidTr="00F06403">
        <w:trPr>
          <w:trHeight w:val="70"/>
        </w:trPr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2.2.2.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обслуживание внутреннего муниципального долга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2.2.3.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2.2.4.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2.2.5.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896,9</w:t>
            </w: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2.2.6.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2.2.7.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2.2.7.1.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т. ч. содержание гидротехнических сооружений и водных объектов, протекающих в черте населенных пунктов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2.2.8.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2.2.9.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культура, кинематография, средства массовой информации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2.2.9.1.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ind w:firstLine="31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в том числе - культура, кинематография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2.2.9.2.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ind w:firstLine="31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                    - средства массовой информации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2.2.10.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здравоохранение и спорт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2.2.10.1.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 - здравоохранение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2.2.10.2.</w:t>
            </w:r>
          </w:p>
        </w:tc>
        <w:tc>
          <w:tcPr>
            <w:tcW w:w="9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                    - физическая культура и спорт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2.2.15.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2.2.16.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2.2.17.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 общей величины расходов: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2.3.1.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финансирование нормативных затрат на оказание муниципальных услуг (выполнение работ)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2.3.2.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на погашение и обслуживание муниципального долга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F06403" w:rsidRPr="00D66715" w:rsidTr="00F06403"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2.3.3.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обслуживание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финансирование нормативных затрат на содержание недвижимого имущества и особо ценного движимого имущества, закрепленного за Учреждением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trHeight w:val="467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2.3.4.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на исполнение переданных государственных полномочий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910,3</w:t>
            </w:r>
          </w:p>
        </w:tc>
      </w:tr>
      <w:tr w:rsidR="00F06403" w:rsidRPr="00D66715" w:rsidTr="00F06403"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2.3.5.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управленческие нужды, из них: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910,3</w:t>
            </w: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на оплату труда кадров местного самоуправления,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910,3</w:t>
            </w: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на оплату труда главы муниципальных образований, председателей представительных органов, председателей контрольных органов, депутатов, осуществляющих свои полномочия на постоянной основе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306,9</w:t>
            </w: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б) на оплату труда муниципальных служащих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B4B30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603,4</w:t>
            </w:r>
          </w:p>
        </w:tc>
      </w:tr>
      <w:tr w:rsidR="00F06403" w:rsidRPr="00D66715" w:rsidTr="00F06403">
        <w:tc>
          <w:tcPr>
            <w:tcW w:w="1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на компенсационные выплаты выборным лицам, осуществляющим полномочия на непостоянной основе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2.3.6.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D66715">
              <w:rPr>
                <w:sz w:val="24"/>
                <w:szCs w:val="24"/>
              </w:rPr>
              <w:t>Справочно</w:t>
            </w:r>
            <w:proofErr w:type="spellEnd"/>
            <w:r w:rsidRPr="00D66715">
              <w:rPr>
                <w:sz w:val="24"/>
                <w:szCs w:val="24"/>
              </w:rPr>
              <w:t>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2.3.6.1.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К какой группе по степени </w:t>
            </w:r>
            <w:proofErr w:type="spellStart"/>
            <w:r w:rsidRPr="00D66715">
              <w:rPr>
                <w:sz w:val="24"/>
                <w:szCs w:val="24"/>
              </w:rPr>
              <w:t>дотационности</w:t>
            </w:r>
            <w:proofErr w:type="spellEnd"/>
            <w:r w:rsidRPr="00D66715">
              <w:rPr>
                <w:sz w:val="24"/>
                <w:szCs w:val="24"/>
              </w:rPr>
              <w:t xml:space="preserve"> относится муниципальное образование: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rFonts w:eastAsia="Calibri"/>
                <w:sz w:val="24"/>
                <w:szCs w:val="24"/>
              </w:rPr>
              <w:t>1 группа - доля дотаций и (или) налоговых доходов по дополнительным нормативам отчислений в объеме собственных доходов местных бюджетов в течение двух из трех последних отчетных финансовых лет более 5%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D66715">
              <w:rPr>
                <w:rFonts w:eastAsia="Calibri"/>
                <w:sz w:val="24"/>
                <w:szCs w:val="24"/>
              </w:rPr>
              <w:t>2 группа - доля дотаций и (или) налоговых доходов по дополнительным нормативам отчислений в объеме собственных доходов местных бюджетов в течение двух из трех последних отчетных финансовых лет более 20%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D66715">
              <w:rPr>
                <w:rFonts w:eastAsia="Calibri"/>
                <w:sz w:val="24"/>
                <w:szCs w:val="24"/>
              </w:rPr>
              <w:t>3 группа - доля дотаций и (или) налоговых доходов по дополнительным нормативам отчислений в объеме собственных доходов местных бюджетов в течение двух из трех последних отчетных финансовых лет более 50%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2.3.6.2.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Соблюдение муниципальными образованиями требований Бюджетного кодекса Российской Федерации по установленным нормативам: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расходы по нормативу на содержание органов местного самоуправления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расходы по нормативу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региона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2.3.6.3.</w:t>
            </w:r>
          </w:p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Бюджетная обеспеченность в расчете на 1 жителя муниципального образования (тыс. рублей)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F06403" w:rsidRPr="00D66715" w:rsidTr="00F064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2.3.6.4.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Размер обязательств муниципального образования по исполнительным документам ко взысканию (тыс. рублей)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4477C" w:rsidRDefault="0054477C" w:rsidP="00D66715">
      <w:pPr>
        <w:jc w:val="center"/>
        <w:rPr>
          <w:b/>
          <w:sz w:val="24"/>
          <w:szCs w:val="24"/>
        </w:rPr>
      </w:pPr>
    </w:p>
    <w:p w:rsidR="0054477C" w:rsidRDefault="0054477C" w:rsidP="00D66715">
      <w:pPr>
        <w:jc w:val="center"/>
        <w:rPr>
          <w:b/>
          <w:sz w:val="24"/>
          <w:szCs w:val="24"/>
        </w:rPr>
      </w:pPr>
    </w:p>
    <w:p w:rsidR="0054477C" w:rsidRDefault="0054477C" w:rsidP="00D66715">
      <w:pPr>
        <w:jc w:val="center"/>
        <w:rPr>
          <w:b/>
          <w:sz w:val="24"/>
          <w:szCs w:val="24"/>
        </w:rPr>
      </w:pPr>
    </w:p>
    <w:p w:rsidR="0054477C" w:rsidRDefault="0054477C" w:rsidP="00D66715">
      <w:pPr>
        <w:jc w:val="center"/>
        <w:rPr>
          <w:b/>
          <w:sz w:val="24"/>
          <w:szCs w:val="24"/>
        </w:rPr>
      </w:pPr>
    </w:p>
    <w:p w:rsidR="0054477C" w:rsidRDefault="0054477C" w:rsidP="00D66715">
      <w:pPr>
        <w:jc w:val="center"/>
        <w:rPr>
          <w:b/>
          <w:sz w:val="24"/>
          <w:szCs w:val="24"/>
        </w:rPr>
      </w:pPr>
    </w:p>
    <w:p w:rsidR="003D5401" w:rsidRPr="00D66715" w:rsidRDefault="000814FD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1E6D0E">
        <w:rPr>
          <w:b/>
          <w:sz w:val="24"/>
          <w:szCs w:val="24"/>
        </w:rPr>
        <w:t>0</w:t>
      </w:r>
      <w:r w:rsidR="003D5401" w:rsidRPr="00D66715">
        <w:rPr>
          <w:b/>
          <w:sz w:val="24"/>
          <w:szCs w:val="24"/>
        </w:rPr>
        <w:t>.3. Дефицит (профицит) бюджета муниципального образования (тыс. руб.)</w:t>
      </w:r>
    </w:p>
    <w:p w:rsidR="003D5401" w:rsidRPr="00D66715" w:rsidRDefault="003D5401" w:rsidP="00D66715">
      <w:pPr>
        <w:jc w:val="center"/>
        <w:rPr>
          <w:b/>
          <w:sz w:val="24"/>
          <w:szCs w:val="24"/>
        </w:rPr>
      </w:pPr>
    </w:p>
    <w:tbl>
      <w:tblPr>
        <w:tblW w:w="155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408"/>
        <w:gridCol w:w="2381"/>
        <w:gridCol w:w="2268"/>
        <w:gridCol w:w="2410"/>
        <w:gridCol w:w="2126"/>
      </w:tblGrid>
      <w:tr w:rsidR="00F06403" w:rsidRPr="00D66715" w:rsidTr="00F06403">
        <w:trPr>
          <w:cantSplit/>
        </w:trPr>
        <w:tc>
          <w:tcPr>
            <w:tcW w:w="6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По состоянию на 01.01.2018 года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F06403" w:rsidRPr="00D66715" w:rsidTr="00F06403">
        <w:trPr>
          <w:cantSplit/>
        </w:trPr>
        <w:tc>
          <w:tcPr>
            <w:tcW w:w="6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F06403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отчет об исполнении за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за год</w:t>
            </w:r>
          </w:p>
        </w:tc>
      </w:tr>
      <w:tr w:rsidR="00F06403" w:rsidRPr="00D66715" w:rsidTr="00F06403">
        <w:trPr>
          <w:cantSplit/>
          <w:trHeight w:val="7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</w:p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Дефицит (-), профицит (+) бюджета </w:t>
            </w:r>
          </w:p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7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Дефицит (-), профицит (+) бюджета в процентах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E0911" w:rsidRPr="00D66715" w:rsidRDefault="00DE0911" w:rsidP="00D66715">
      <w:pPr>
        <w:jc w:val="center"/>
        <w:rPr>
          <w:sz w:val="24"/>
          <w:szCs w:val="24"/>
        </w:rPr>
      </w:pPr>
    </w:p>
    <w:p w:rsidR="004B1E5F" w:rsidRPr="00D66715" w:rsidRDefault="004B1E5F" w:rsidP="00D66715">
      <w:pPr>
        <w:jc w:val="center"/>
        <w:rPr>
          <w:sz w:val="24"/>
          <w:szCs w:val="24"/>
        </w:rPr>
      </w:pPr>
    </w:p>
    <w:p w:rsidR="003D5401" w:rsidRPr="00D66715" w:rsidRDefault="000814FD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1E6D0E">
        <w:rPr>
          <w:b/>
          <w:sz w:val="24"/>
          <w:szCs w:val="24"/>
        </w:rPr>
        <w:t>0</w:t>
      </w:r>
      <w:r w:rsidR="003D5401" w:rsidRPr="00D66715">
        <w:rPr>
          <w:b/>
          <w:sz w:val="24"/>
          <w:szCs w:val="24"/>
        </w:rPr>
        <w:t xml:space="preserve">.4. Источники </w:t>
      </w:r>
      <w:r w:rsidR="002F51F7" w:rsidRPr="00D66715">
        <w:rPr>
          <w:b/>
          <w:sz w:val="24"/>
          <w:szCs w:val="24"/>
        </w:rPr>
        <w:t>финансирования</w:t>
      </w:r>
      <w:r w:rsidR="003D5401" w:rsidRPr="00D66715">
        <w:rPr>
          <w:b/>
          <w:sz w:val="24"/>
          <w:szCs w:val="24"/>
        </w:rPr>
        <w:t xml:space="preserve"> дефицита бюджета (тыс. руб.)</w:t>
      </w:r>
    </w:p>
    <w:p w:rsidR="003D5401" w:rsidRPr="00D66715" w:rsidRDefault="003D5401" w:rsidP="00D66715">
      <w:pPr>
        <w:jc w:val="center"/>
        <w:rPr>
          <w:b/>
          <w:sz w:val="24"/>
          <w:szCs w:val="24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80"/>
        <w:gridCol w:w="8762"/>
        <w:gridCol w:w="1557"/>
        <w:gridCol w:w="1559"/>
        <w:gridCol w:w="1276"/>
        <w:gridCol w:w="1276"/>
      </w:tblGrid>
      <w:tr w:rsidR="00F06403" w:rsidRPr="00D66715" w:rsidTr="00F06403">
        <w:trPr>
          <w:cantSplit/>
          <w:tblHeader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r w:rsidRPr="00D66715">
              <w:rPr>
                <w:spacing w:val="-20"/>
                <w:sz w:val="24"/>
                <w:szCs w:val="24"/>
              </w:rPr>
              <w:t>№ п/п</w:t>
            </w:r>
          </w:p>
        </w:tc>
        <w:tc>
          <w:tcPr>
            <w:tcW w:w="87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r w:rsidRPr="00D66715">
              <w:rPr>
                <w:spacing w:val="-20"/>
                <w:sz w:val="24"/>
                <w:szCs w:val="24"/>
              </w:rPr>
              <w:t>Показатели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r w:rsidRPr="00D66715">
              <w:rPr>
                <w:spacing w:val="-20"/>
                <w:sz w:val="24"/>
                <w:szCs w:val="24"/>
              </w:rPr>
              <w:t xml:space="preserve">По состоянию </w:t>
            </w:r>
          </w:p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proofErr w:type="gramStart"/>
            <w:r w:rsidRPr="00D66715">
              <w:rPr>
                <w:spacing w:val="-20"/>
                <w:sz w:val="24"/>
                <w:szCs w:val="24"/>
              </w:rPr>
              <w:t>на  01.01.2018</w:t>
            </w:r>
            <w:proofErr w:type="gramEnd"/>
            <w:r w:rsidRPr="00D66715">
              <w:rPr>
                <w:spacing w:val="-20"/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По состоянию на 01.01.2019 года</w:t>
            </w:r>
          </w:p>
        </w:tc>
      </w:tr>
      <w:tr w:rsidR="00F06403" w:rsidRPr="00D66715" w:rsidTr="00F06403">
        <w:trPr>
          <w:cantSplit/>
          <w:tblHeader/>
        </w:trPr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отчет </w:t>
            </w:r>
          </w:p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 исполнении за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7020F2" w:rsidP="00D66715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06403">
              <w:rPr>
                <w:sz w:val="24"/>
                <w:szCs w:val="24"/>
              </w:rPr>
              <w:t>тчет об исполнении</w:t>
            </w: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Источники внутреннего финансирования дефицита бюджета муниципального образования – всего, </w:t>
            </w:r>
          </w:p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 них: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4.1.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Муниципальные ценные бумаги, номинальная стоимость которых указана </w:t>
            </w:r>
            <w:r w:rsidRPr="00D66715">
              <w:rPr>
                <w:sz w:val="24"/>
                <w:szCs w:val="24"/>
              </w:rPr>
              <w:br/>
              <w:t>в валюте Российской Федерации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4.1.1.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Размещение муниципальных ценных бумаг, номинальная стоимость которых указана в валюте Российской Федерации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4.1.2.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Погашение муниципальных ценных бумаг, номинальная стоимость которых указана в валюте Российской Федерации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4.2.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- получение кредитов от кредитных организаций в валюте РФ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погашение кредитов, предоставленных кредитными организациями в валюте РФ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4.2.2.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Получение бюджетных кредитов от других бюджетов бюджетной системы по кредитным соглашениям, заключенным от имени муниципальных образований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бюджетные кредиты, полученные от других бюджетов бюджетной системы РФ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погашение кредитов, полученных от других бюджетов бюджетной системы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4.3.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4.3.1.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-получение бюджетных кредитов от других бюджетов бюджетной системы РФ в валюте РФ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4.3.2.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4.4.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4.5.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4.6.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Акции и иные формы участия в капитале, находящиеся в муниципальной собственности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4.6.1.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Средства от продажи акций и иных форм участия в капитале, находящихся </w:t>
            </w:r>
            <w:r w:rsidRPr="00D66715">
              <w:rPr>
                <w:sz w:val="24"/>
                <w:szCs w:val="24"/>
              </w:rPr>
              <w:br/>
              <w:t xml:space="preserve">в муниципальной собственности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4.7.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Остатки средств бюджета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4.7.1.</w:t>
            </w:r>
          </w:p>
        </w:tc>
        <w:tc>
          <w:tcPr>
            <w:tcW w:w="8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4.7.2.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D66715">
              <w:rPr>
                <w:sz w:val="24"/>
                <w:szCs w:val="24"/>
              </w:rPr>
              <w:t>Справочно</w:t>
            </w:r>
            <w:proofErr w:type="spellEnd"/>
            <w:r w:rsidRPr="00D66715">
              <w:rPr>
                <w:sz w:val="24"/>
                <w:szCs w:val="24"/>
              </w:rPr>
              <w:t>: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Объем муниципального долга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бюджетные кредиты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   в том числе реструктурированные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6403" w:rsidRPr="00D66715" w:rsidTr="00F06403">
        <w:trPr>
          <w:cantSplit/>
          <w:trHeight w:val="23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03" w:rsidRPr="00D66715" w:rsidRDefault="00F06403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кредиты кредитных организаций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6403" w:rsidRPr="00D66715" w:rsidRDefault="00F06403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A76786" w:rsidRPr="00D66715" w:rsidRDefault="00A76786" w:rsidP="00253233">
      <w:pPr>
        <w:rPr>
          <w:b/>
          <w:sz w:val="24"/>
          <w:szCs w:val="24"/>
        </w:rPr>
      </w:pPr>
    </w:p>
    <w:p w:rsidR="003D5401" w:rsidRPr="00D66715" w:rsidRDefault="003D5401" w:rsidP="00D66715">
      <w:pPr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Х</w:t>
      </w:r>
      <w:r w:rsidR="00BE23AB">
        <w:rPr>
          <w:b/>
          <w:sz w:val="24"/>
          <w:szCs w:val="24"/>
          <w:lang w:val="en-US"/>
        </w:rPr>
        <w:t>I</w:t>
      </w:r>
      <w:r w:rsidRPr="00D66715">
        <w:rPr>
          <w:b/>
          <w:sz w:val="24"/>
          <w:szCs w:val="24"/>
        </w:rPr>
        <w:t>. МУНИЦИПАЛЬНОЕ ИМУЩЕСТВО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p w:rsidR="003D5401" w:rsidRPr="00D66715" w:rsidRDefault="00BE23AB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  <w:lang w:val="en-US"/>
        </w:rPr>
        <w:t>1</w:t>
      </w:r>
      <w:r w:rsidR="003D5401" w:rsidRPr="00D66715">
        <w:rPr>
          <w:b/>
          <w:sz w:val="24"/>
          <w:szCs w:val="24"/>
        </w:rPr>
        <w:t>.1. Структура муниципального имущественного комплекса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8418"/>
        <w:gridCol w:w="992"/>
        <w:gridCol w:w="1276"/>
        <w:gridCol w:w="1701"/>
        <w:gridCol w:w="1417"/>
      </w:tblGrid>
      <w:tr w:rsidR="00F84854" w:rsidRPr="00D66715" w:rsidTr="007020F2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Виды имущественного комплекса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</w:t>
            </w:r>
          </w:p>
          <w:p w:rsidR="00A43FE5" w:rsidRPr="00D66715" w:rsidRDefault="005536F1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на </w:t>
            </w:r>
            <w:r w:rsidR="008A0880" w:rsidRPr="00D66715">
              <w:rPr>
                <w:sz w:val="24"/>
                <w:szCs w:val="24"/>
              </w:rPr>
              <w:t>01</w:t>
            </w:r>
            <w:r w:rsidRPr="00D66715">
              <w:rPr>
                <w:sz w:val="24"/>
                <w:szCs w:val="24"/>
              </w:rPr>
              <w:t>.</w:t>
            </w:r>
            <w:r w:rsidR="008A0880" w:rsidRPr="00D66715">
              <w:rPr>
                <w:sz w:val="24"/>
                <w:szCs w:val="24"/>
              </w:rPr>
              <w:t>01</w:t>
            </w:r>
            <w:r w:rsidRPr="00D66715">
              <w:rPr>
                <w:sz w:val="24"/>
                <w:szCs w:val="24"/>
              </w:rPr>
              <w:t>.</w:t>
            </w:r>
            <w:r w:rsidR="008A0880" w:rsidRPr="00D66715">
              <w:rPr>
                <w:sz w:val="24"/>
                <w:szCs w:val="24"/>
              </w:rPr>
              <w:t>201</w:t>
            </w:r>
            <w:r w:rsidR="00AC5142">
              <w:rPr>
                <w:sz w:val="24"/>
                <w:szCs w:val="24"/>
              </w:rPr>
              <w:t xml:space="preserve">9 </w:t>
            </w:r>
            <w:r w:rsidR="00A43FE5" w:rsidRPr="00D66715">
              <w:rPr>
                <w:sz w:val="24"/>
                <w:szCs w:val="24"/>
              </w:rPr>
              <w:t>года</w:t>
            </w: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Муниципальные унитарные предприятия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DD" w:rsidRPr="00D66715" w:rsidRDefault="007103D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DD" w:rsidRPr="00D66715" w:rsidRDefault="007103DD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- </w:t>
            </w:r>
            <w:proofErr w:type="spellStart"/>
            <w:r w:rsidRPr="00D66715">
              <w:rPr>
                <w:sz w:val="24"/>
                <w:szCs w:val="24"/>
              </w:rPr>
              <w:t>банкротные</w:t>
            </w:r>
            <w:proofErr w:type="spellEnd"/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103DD" w:rsidRPr="00D66715" w:rsidRDefault="007103DD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3DD" w:rsidRPr="00D66715" w:rsidRDefault="007103D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DD" w:rsidRPr="00D66715" w:rsidRDefault="007103D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DD" w:rsidRPr="00D66715" w:rsidRDefault="007103DD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 доходные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103DD" w:rsidRPr="00D66715" w:rsidRDefault="007103DD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3DD" w:rsidRPr="00D66715" w:rsidRDefault="007103DD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2032FE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1.3.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Хозяйственные общества, в которых муниципальное образование имеет пакет акций (доли, паи, вклады)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1.4.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Земельные участки, на которые зарегистрировано право собственности муни</w:t>
            </w:r>
            <w:r w:rsidRPr="00D66715">
              <w:rPr>
                <w:sz w:val="24"/>
                <w:szCs w:val="24"/>
              </w:rPr>
              <w:lastRenderedPageBreak/>
              <w:t>ципального образования, – всего, в том числе по категориям земель: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</w:t>
            </w: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земли населенных пунктов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C6D1A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б) земли </w:t>
            </w:r>
            <w:proofErr w:type="spellStart"/>
            <w:r w:rsidRPr="00D66715">
              <w:rPr>
                <w:sz w:val="24"/>
                <w:szCs w:val="24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C6D1A" w:rsidP="00D667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земли промышленности и иного специального назначения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г) земли особо охраняемых территорий и объектов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д) земли лесного фонда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е) земли водного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м</w:t>
            </w:r>
            <w:r w:rsidRPr="00D667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7020F2"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1.5.</w:t>
            </w:r>
          </w:p>
        </w:tc>
        <w:tc>
          <w:tcPr>
            <w:tcW w:w="8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0299" w:rsidRPr="00D66715" w:rsidRDefault="00E80299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Просроченная кредиторская задолженность МУП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0299" w:rsidRPr="00D66715" w:rsidTr="007020F2"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1.6.</w:t>
            </w:r>
          </w:p>
        </w:tc>
        <w:tc>
          <w:tcPr>
            <w:tcW w:w="8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0299" w:rsidRPr="00D66715" w:rsidRDefault="00E80299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Просроченная кредиторская задолженность муниципальных учреждений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299" w:rsidRPr="00D66715" w:rsidRDefault="00E80299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BE23AB" w:rsidP="007020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1E6D0E">
        <w:rPr>
          <w:b/>
          <w:sz w:val="24"/>
          <w:szCs w:val="24"/>
        </w:rPr>
        <w:t>1</w:t>
      </w:r>
      <w:r w:rsidR="003D5401" w:rsidRPr="00D66715">
        <w:rPr>
          <w:b/>
          <w:sz w:val="24"/>
          <w:szCs w:val="24"/>
        </w:rPr>
        <w:t>.2. Структура и стоимость объектов недвижимости муниципального образования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7"/>
        <w:gridCol w:w="7467"/>
        <w:gridCol w:w="739"/>
        <w:gridCol w:w="1600"/>
        <w:gridCol w:w="782"/>
        <w:gridCol w:w="709"/>
        <w:gridCol w:w="2835"/>
      </w:tblGrid>
      <w:tr w:rsidR="00F84854" w:rsidRPr="00D66715" w:rsidTr="001F763C">
        <w:trPr>
          <w:cantSplit/>
          <w:trHeight w:val="457"/>
          <w:tblHeader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7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6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на </w:t>
            </w:r>
            <w:r w:rsidR="008A0880" w:rsidRPr="00D66715">
              <w:rPr>
                <w:sz w:val="24"/>
                <w:szCs w:val="24"/>
              </w:rPr>
              <w:t>01</w:t>
            </w:r>
            <w:r w:rsidR="005536F1" w:rsidRPr="00D66715">
              <w:rPr>
                <w:sz w:val="24"/>
                <w:szCs w:val="24"/>
              </w:rPr>
              <w:t>.</w:t>
            </w:r>
            <w:r w:rsidR="008A0880" w:rsidRPr="00D66715">
              <w:rPr>
                <w:sz w:val="24"/>
                <w:szCs w:val="24"/>
              </w:rPr>
              <w:t>01</w:t>
            </w:r>
            <w:r w:rsidR="005536F1" w:rsidRPr="00D66715">
              <w:rPr>
                <w:sz w:val="24"/>
                <w:szCs w:val="24"/>
              </w:rPr>
              <w:t>.</w:t>
            </w:r>
            <w:r w:rsidRPr="00D66715">
              <w:rPr>
                <w:sz w:val="24"/>
                <w:szCs w:val="24"/>
              </w:rPr>
              <w:t>20</w:t>
            </w:r>
            <w:r w:rsidR="008A0880" w:rsidRPr="00D66715">
              <w:rPr>
                <w:sz w:val="24"/>
                <w:szCs w:val="24"/>
              </w:rPr>
              <w:t>1</w:t>
            </w:r>
            <w:r w:rsidR="00AC5142">
              <w:rPr>
                <w:sz w:val="24"/>
                <w:szCs w:val="24"/>
              </w:rPr>
              <w:t>9</w:t>
            </w:r>
            <w:r w:rsidR="005536F1" w:rsidRPr="00D66715">
              <w:rPr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</w:rPr>
              <w:t>года</w:t>
            </w:r>
          </w:p>
        </w:tc>
      </w:tr>
      <w:tr w:rsidR="00F84854" w:rsidRPr="00D66715" w:rsidTr="001F763C">
        <w:trPr>
          <w:cantSplit/>
          <w:trHeight w:hRule="exact" w:val="702"/>
          <w:tblHeader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43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spacing w:line="204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стоимость объектов имущества (всего) тыс. руб.</w:t>
            </w:r>
          </w:p>
        </w:tc>
      </w:tr>
      <w:tr w:rsidR="00F84854" w:rsidRPr="00D66715" w:rsidTr="001F763C">
        <w:trPr>
          <w:cantSplit/>
          <w:trHeight w:val="1114"/>
          <w:tblHeader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всего объектов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6715">
              <w:rPr>
                <w:sz w:val="24"/>
                <w:szCs w:val="24"/>
              </w:rPr>
              <w:t>зарегистри-ровано</w:t>
            </w:r>
            <w:proofErr w:type="spellEnd"/>
            <w:proofErr w:type="gramEnd"/>
            <w:r w:rsidRPr="00D66715">
              <w:rPr>
                <w:sz w:val="24"/>
                <w:szCs w:val="24"/>
              </w:rPr>
              <w:t xml:space="preserve"> объектов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балансовая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износ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остаточная</w:t>
            </w:r>
          </w:p>
        </w:tc>
      </w:tr>
      <w:tr w:rsidR="00F84854" w:rsidRPr="00D66715" w:rsidTr="002A3F52">
        <w:trPr>
          <w:cantSplit/>
          <w:trHeight w:val="553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2.1</w:t>
            </w: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недвижимости, находящиеся в муниципальной собственности, – всего, в том числе: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C6D1A" w:rsidP="00D6671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C6D1A" w:rsidP="00D6671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D54F40" w:rsidP="00D6671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D54F40" w:rsidP="00D6671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D54F40" w:rsidP="00D6671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912</w:t>
            </w:r>
          </w:p>
        </w:tc>
      </w:tr>
      <w:tr w:rsidR="00F84854" w:rsidRPr="00D66715" w:rsidTr="002A3F52">
        <w:trPr>
          <w:cantSplit/>
          <w:trHeight w:val="282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жилого фонда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rPr>
          <w:cantSplit/>
          <w:trHeight w:val="898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2.2</w:t>
            </w: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Объекты недвижимости, закрепленные за муниципальным предприятием на праве хозяйственного ведения, – всего, </w:t>
            </w:r>
            <w:r w:rsidRPr="00D66715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2A3F52">
        <w:trPr>
          <w:cantSplit/>
          <w:trHeight w:val="363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жилого фонда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2A3F52">
        <w:trPr>
          <w:cantSplit/>
          <w:trHeight w:val="85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2.3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3FE5" w:rsidRPr="00D66715" w:rsidRDefault="00A43FE5" w:rsidP="00D66715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Объекты недвижимости, закрепленные за муниципальным учреждением на праве оперативного управления, – всего, </w:t>
            </w:r>
            <w:r w:rsidRPr="00D66715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rPr>
          <w:cantSplit/>
          <w:trHeight w:val="265"/>
        </w:trPr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жилого фонда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2A3F52">
        <w:trPr>
          <w:cantSplit/>
          <w:trHeight w:val="558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2.4.</w:t>
            </w: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недвижимости казны муниципального образования – всего, в том числе: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2A3F52">
        <w:trPr>
          <w:trHeight w:val="240"/>
        </w:trPr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жилого фонда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недвижимости, переданные в пользование юридическим и физическим лицам на основе договора, – всего, в том числе: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по договору безвозмездного пользования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по договору доверительного управления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84854" w:rsidRPr="00D66715" w:rsidTr="001F763C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в) по договору аренды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3FE5" w:rsidRPr="00D66715" w:rsidRDefault="00A43FE5" w:rsidP="00D6671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7020F2" w:rsidRPr="00D66715" w:rsidRDefault="007020F2" w:rsidP="00D66715">
      <w:pPr>
        <w:tabs>
          <w:tab w:val="left" w:pos="3000"/>
        </w:tabs>
        <w:rPr>
          <w:b/>
          <w:sz w:val="24"/>
          <w:szCs w:val="24"/>
        </w:rPr>
      </w:pPr>
    </w:p>
    <w:p w:rsidR="002A3F52" w:rsidRPr="00D66715" w:rsidRDefault="002A3F52" w:rsidP="00D66715">
      <w:pPr>
        <w:tabs>
          <w:tab w:val="left" w:pos="3000"/>
        </w:tabs>
        <w:jc w:val="center"/>
        <w:rPr>
          <w:b/>
          <w:sz w:val="24"/>
          <w:szCs w:val="24"/>
          <w:lang w:val="en-US"/>
        </w:rPr>
      </w:pPr>
    </w:p>
    <w:p w:rsidR="003D5401" w:rsidRPr="00D66715" w:rsidRDefault="003D5401" w:rsidP="00D66715">
      <w:pPr>
        <w:tabs>
          <w:tab w:val="left" w:pos="3000"/>
        </w:tabs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</w:rPr>
        <w:t>Х</w:t>
      </w:r>
      <w:r w:rsidR="00BE23AB">
        <w:rPr>
          <w:b/>
          <w:sz w:val="24"/>
          <w:szCs w:val="24"/>
          <w:lang w:val="en-US"/>
        </w:rPr>
        <w:t>II</w:t>
      </w:r>
      <w:r w:rsidRPr="00D66715">
        <w:rPr>
          <w:b/>
          <w:sz w:val="24"/>
          <w:szCs w:val="24"/>
        </w:rPr>
        <w:t>. ОСНОВНЫЕ ЭКОНОМИЧЕСКИЕ ПОКАЗАТЕЛИ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tbl>
      <w:tblPr>
        <w:tblStyle w:val="af1"/>
        <w:tblW w:w="15134" w:type="dxa"/>
        <w:tblLayout w:type="fixed"/>
        <w:tblLook w:val="0000" w:firstRow="0" w:lastRow="0" w:firstColumn="0" w:lastColumn="0" w:noHBand="0" w:noVBand="0"/>
      </w:tblPr>
      <w:tblGrid>
        <w:gridCol w:w="1305"/>
        <w:gridCol w:w="8301"/>
        <w:gridCol w:w="2126"/>
        <w:gridCol w:w="142"/>
        <w:gridCol w:w="1559"/>
        <w:gridCol w:w="1701"/>
      </w:tblGrid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№</w:t>
            </w:r>
          </w:p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п/п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ind w:left="-108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По состоянию </w:t>
            </w:r>
          </w:p>
          <w:p w:rsidR="00920416" w:rsidRPr="00D66715" w:rsidRDefault="00920416" w:rsidP="00D66715">
            <w:pPr>
              <w:tabs>
                <w:tab w:val="left" w:pos="8280"/>
              </w:tabs>
              <w:ind w:left="-108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 01.01.2018 года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920416" w:rsidRPr="00D66715" w:rsidTr="00920416">
        <w:trPr>
          <w:trHeight w:val="489"/>
        </w:trPr>
        <w:tc>
          <w:tcPr>
            <w:tcW w:w="15134" w:type="dxa"/>
            <w:gridSpan w:val="6"/>
          </w:tcPr>
          <w:p w:rsidR="00920416" w:rsidRPr="00D66715" w:rsidRDefault="00511C94" w:rsidP="00511C94">
            <w:pPr>
              <w:tabs>
                <w:tab w:val="left" w:pos="156"/>
              </w:tabs>
              <w:snapToGrid w:val="0"/>
              <w:ind w:left="36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1. </w:t>
            </w:r>
            <w:r w:rsidR="00920416" w:rsidRPr="00D66715">
              <w:rPr>
                <w:kern w:val="1"/>
                <w:sz w:val="24"/>
                <w:szCs w:val="24"/>
              </w:rPr>
              <w:t>Общая характеристика организаций</w:t>
            </w:r>
          </w:p>
        </w:tc>
      </w:tr>
      <w:tr w:rsidR="00920416" w:rsidRPr="00D66715" w:rsidTr="00311D87">
        <w:trPr>
          <w:trHeight w:val="552"/>
        </w:trPr>
        <w:tc>
          <w:tcPr>
            <w:tcW w:w="1305" w:type="dxa"/>
          </w:tcPr>
          <w:p w:rsidR="00920416" w:rsidRPr="00D66715" w:rsidRDefault="00920416" w:rsidP="00D66715">
            <w:pPr>
              <w:numPr>
                <w:ilvl w:val="1"/>
                <w:numId w:val="1"/>
              </w:numPr>
              <w:tabs>
                <w:tab w:val="left" w:pos="589"/>
                <w:tab w:val="left" w:pos="8280"/>
              </w:tabs>
              <w:snapToGrid w:val="0"/>
              <w:ind w:left="0" w:firstLine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2599"/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организаций, прошедших процедуру государственной регистрации (по состоянию на начало периода), – всего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</w:p>
        </w:tc>
      </w:tr>
      <w:tr w:rsidR="00920416" w:rsidRPr="00D66715" w:rsidTr="00311D87">
        <w:trPr>
          <w:trHeight w:val="246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по формам собственности: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68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12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государственная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40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муниципальная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66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частная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416" w:rsidRPr="00D66715" w:rsidTr="00311D87">
        <w:trPr>
          <w:trHeight w:hRule="exact" w:val="27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1.1.4.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совместная с иностранным участием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rPr>
          <w:trHeight w:hRule="exact" w:val="35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1.1.5.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иные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индивидуальных предпринимателей, зарегистрированных в налоговых органах (по состоянию на начало периода)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</w:t>
            </w: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Наличие градообразующих предприятий на территории муниципального образования, профиль их деятельности кратко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  <w:p w:rsidR="0052186F" w:rsidRPr="00D66715" w:rsidRDefault="00C82082" w:rsidP="00C82082">
            <w:pPr>
              <w:tabs>
                <w:tab w:val="left" w:pos="8280"/>
              </w:tabs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Завод по про</w:t>
            </w:r>
            <w:r>
              <w:rPr>
                <w:kern w:val="1"/>
                <w:sz w:val="24"/>
                <w:szCs w:val="24"/>
              </w:rPr>
              <w:lastRenderedPageBreak/>
              <w:t>изводству теплоизоляционный материал</w:t>
            </w:r>
          </w:p>
        </w:tc>
        <w:tc>
          <w:tcPr>
            <w:tcW w:w="1701" w:type="dxa"/>
          </w:tcPr>
          <w:p w:rsidR="00920416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lastRenderedPageBreak/>
              <w:t>1</w:t>
            </w:r>
          </w:p>
          <w:p w:rsidR="0052186F" w:rsidRPr="00D66715" w:rsidRDefault="00C82082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Завод по про</w:t>
            </w:r>
            <w:r>
              <w:rPr>
                <w:kern w:val="1"/>
                <w:sz w:val="24"/>
                <w:szCs w:val="24"/>
              </w:rPr>
              <w:lastRenderedPageBreak/>
              <w:t>изводству теплоизоляционный материал</w:t>
            </w:r>
          </w:p>
        </w:tc>
      </w:tr>
      <w:tr w:rsidR="00920416" w:rsidRPr="00D66715" w:rsidTr="00920416">
        <w:trPr>
          <w:trHeight w:val="691"/>
        </w:trPr>
        <w:tc>
          <w:tcPr>
            <w:tcW w:w="15134" w:type="dxa"/>
            <w:gridSpan w:val="6"/>
          </w:tcPr>
          <w:p w:rsidR="00920416" w:rsidRPr="00D66715" w:rsidRDefault="00920416" w:rsidP="00D66715">
            <w:pPr>
              <w:tabs>
                <w:tab w:val="left" w:pos="156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  <w:p w:rsidR="00920416" w:rsidRPr="00D66715" w:rsidRDefault="00920416" w:rsidP="00D66715">
            <w:pPr>
              <w:tabs>
                <w:tab w:val="left" w:pos="156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 Малый и средний бизнес</w:t>
            </w:r>
          </w:p>
        </w:tc>
      </w:tr>
      <w:tr w:rsidR="00920416" w:rsidRPr="00D66715" w:rsidTr="00311D87">
        <w:trPr>
          <w:trHeight w:val="199"/>
        </w:trPr>
        <w:tc>
          <w:tcPr>
            <w:tcW w:w="1305" w:type="dxa"/>
          </w:tcPr>
          <w:p w:rsidR="00920416" w:rsidRPr="00D66715" w:rsidRDefault="00920416" w:rsidP="00511C94">
            <w:pPr>
              <w:tabs>
                <w:tab w:val="left" w:pos="529"/>
                <w:tab w:val="left" w:pos="8280"/>
              </w:tabs>
              <w:snapToGrid w:val="0"/>
              <w:ind w:left="30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малых и средних предприятий – всего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</w:tr>
      <w:tr w:rsidR="00920416" w:rsidRPr="00D66715" w:rsidTr="00311D87">
        <w:trPr>
          <w:trHeight w:val="234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 категориям: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15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а) малые (без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микропредприятий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187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б)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50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в) средние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50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2.1.4.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г) индивидуальные предприниматели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AC6D1A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Количество субъектов малого и среднего предпринимательства – получателей поддержки по муниципальной программе развития малого и среднего предпринимательства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70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1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Объем предоставленной поддержки по муниципальной программе развития малого и среднего предпринимательства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ind w:left="30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Всего проведено торгов и других способов размещения заказов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365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ind w:left="30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2.6.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920416">
        <w:trPr>
          <w:trHeight w:val="619"/>
        </w:trPr>
        <w:tc>
          <w:tcPr>
            <w:tcW w:w="15134" w:type="dxa"/>
            <w:gridSpan w:val="6"/>
          </w:tcPr>
          <w:p w:rsidR="00920416" w:rsidRPr="00D66715" w:rsidRDefault="00920416" w:rsidP="00D66715">
            <w:pPr>
              <w:snapToGrid w:val="0"/>
              <w:rPr>
                <w:sz w:val="24"/>
                <w:szCs w:val="24"/>
              </w:rPr>
            </w:pPr>
          </w:p>
          <w:p w:rsidR="00920416" w:rsidRPr="00D66715" w:rsidRDefault="00920416" w:rsidP="00D66715">
            <w:pPr>
              <w:snapToGrid w:val="0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 Производство товаров и услуг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454"/>
                <w:tab w:val="left" w:pos="694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Среднесписочная численность работников крупных и средних организаций</w:t>
            </w:r>
          </w:p>
        </w:tc>
        <w:tc>
          <w:tcPr>
            <w:tcW w:w="2126" w:type="dxa"/>
            <w:vMerge w:val="restart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  <w:p w:rsidR="00920416" w:rsidRPr="00D66715" w:rsidRDefault="00920416" w:rsidP="00D667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чел. </w:t>
            </w:r>
          </w:p>
          <w:p w:rsidR="00920416" w:rsidRPr="00D66715" w:rsidRDefault="00920416" w:rsidP="00D66715">
            <w:pPr>
              <w:rPr>
                <w:sz w:val="24"/>
                <w:szCs w:val="24"/>
              </w:rPr>
            </w:pPr>
          </w:p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439"/>
                <w:tab w:val="left" w:pos="8280"/>
              </w:tabs>
              <w:snapToGrid w:val="0"/>
              <w:ind w:left="-66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Среднесписочная численность работников малых предприятий</w:t>
            </w:r>
          </w:p>
        </w:tc>
        <w:tc>
          <w:tcPr>
            <w:tcW w:w="2126" w:type="dxa"/>
            <w:vMerge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34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Фонд начисленной заработной платы всех работников (млн. руб.)</w:t>
            </w:r>
          </w:p>
        </w:tc>
        <w:tc>
          <w:tcPr>
            <w:tcW w:w="2126" w:type="dxa"/>
            <w:vMerge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589"/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 xml:space="preserve">Индекс промышленного производства (по видам экономической деятельности С, </w:t>
            </w:r>
            <w:r w:rsidRPr="00D66715">
              <w:rPr>
                <w:kern w:val="1"/>
                <w:szCs w:val="24"/>
                <w:lang w:val="en-US"/>
              </w:rPr>
              <w:t>D</w:t>
            </w:r>
            <w:r w:rsidRPr="00D66715">
              <w:rPr>
                <w:kern w:val="1"/>
                <w:szCs w:val="24"/>
              </w:rPr>
              <w:t xml:space="preserve">, Е) </w:t>
            </w:r>
          </w:p>
        </w:tc>
        <w:tc>
          <w:tcPr>
            <w:tcW w:w="2126" w:type="dxa"/>
            <w:vMerge/>
          </w:tcPr>
          <w:p w:rsidR="00920416" w:rsidRPr="00D66715" w:rsidRDefault="00920416" w:rsidP="00D6671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3.4.1.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С. Добыча полезных ископаемых</w:t>
            </w:r>
          </w:p>
        </w:tc>
        <w:tc>
          <w:tcPr>
            <w:tcW w:w="2126" w:type="dxa"/>
            <w:vMerge/>
          </w:tcPr>
          <w:p w:rsidR="00920416" w:rsidRPr="00D66715" w:rsidRDefault="00920416" w:rsidP="00D6671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3.4.2.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  <w:lang w:val="en-US"/>
              </w:rPr>
              <w:t>D</w:t>
            </w:r>
            <w:r w:rsidRPr="00D66715">
              <w:rPr>
                <w:kern w:val="1"/>
                <w:szCs w:val="24"/>
              </w:rPr>
              <w:t>. Обрабатывающие производства</w:t>
            </w:r>
          </w:p>
        </w:tc>
        <w:tc>
          <w:tcPr>
            <w:tcW w:w="2126" w:type="dxa"/>
            <w:vMerge/>
          </w:tcPr>
          <w:p w:rsidR="00920416" w:rsidRPr="00D66715" w:rsidRDefault="00920416" w:rsidP="00D6671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3.4.3.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Е. Производство и распределение электроэнергии, газа и воды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499"/>
                <w:tab w:val="left" w:pos="8280"/>
              </w:tabs>
              <w:snapToGrid w:val="0"/>
              <w:ind w:firstLine="34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 xml:space="preserve">Объем отгруженных товаров собственного производства, выполненных работ </w:t>
            </w:r>
            <w:r w:rsidRPr="00D66715">
              <w:rPr>
                <w:kern w:val="1"/>
                <w:szCs w:val="24"/>
              </w:rPr>
              <w:lastRenderedPageBreak/>
              <w:t>и услуг собственными силами по отдельным видам экономической деятельности (</w:t>
            </w:r>
            <w:r w:rsidRPr="00D66715">
              <w:rPr>
                <w:kern w:val="1"/>
                <w:szCs w:val="24"/>
                <w:lang w:val="en-US"/>
              </w:rPr>
              <w:t>C</w:t>
            </w:r>
            <w:r w:rsidRPr="00D66715">
              <w:rPr>
                <w:kern w:val="1"/>
                <w:szCs w:val="24"/>
              </w:rPr>
              <w:t xml:space="preserve">, </w:t>
            </w:r>
            <w:r w:rsidRPr="00D66715">
              <w:rPr>
                <w:kern w:val="1"/>
                <w:szCs w:val="24"/>
                <w:lang w:val="en-US"/>
              </w:rPr>
              <w:t>D</w:t>
            </w:r>
            <w:r w:rsidRPr="00D66715">
              <w:rPr>
                <w:kern w:val="1"/>
                <w:szCs w:val="24"/>
              </w:rPr>
              <w:t xml:space="preserve">, </w:t>
            </w:r>
            <w:r w:rsidRPr="00D66715">
              <w:rPr>
                <w:kern w:val="1"/>
                <w:szCs w:val="24"/>
                <w:lang w:val="en-US"/>
              </w:rPr>
              <w:t>E</w:t>
            </w:r>
            <w:r w:rsidRPr="00D66715">
              <w:rPr>
                <w:kern w:val="1"/>
                <w:szCs w:val="24"/>
              </w:rPr>
              <w:t>)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3.5.1.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С. Добыча полезных ископаемых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3.5.2.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  <w:lang w:val="en-US"/>
              </w:rPr>
              <w:t>D</w:t>
            </w:r>
            <w:r w:rsidRPr="00D66715">
              <w:rPr>
                <w:kern w:val="1"/>
                <w:szCs w:val="24"/>
              </w:rPr>
              <w:t>. Обрабатывающие производства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3.5.3.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Е. Производство и распределение электроэнергии, газа и воды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3.5.4.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pStyle w:val="a3"/>
              <w:tabs>
                <w:tab w:val="left" w:pos="708"/>
              </w:tabs>
              <w:snapToGrid w:val="0"/>
              <w:ind w:firstLine="277"/>
              <w:jc w:val="both"/>
              <w:rPr>
                <w:kern w:val="1"/>
                <w:szCs w:val="24"/>
              </w:rPr>
            </w:pPr>
            <w:r w:rsidRPr="00D66715">
              <w:rPr>
                <w:kern w:val="1"/>
                <w:szCs w:val="24"/>
              </w:rPr>
              <w:t>В. Рыболовство, рыбоводство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920416">
        <w:tc>
          <w:tcPr>
            <w:tcW w:w="15134" w:type="dxa"/>
            <w:gridSpan w:val="6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 Сельское хозяйство (в целом по муниципальному образованию)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Число сельскохозяйственных производителей – всего,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4.4.1.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proofErr w:type="spellStart"/>
            <w:r w:rsidRPr="00D66715">
              <w:rPr>
                <w:kern w:val="1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хозяйства населения (личные подсобные хозяйства)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подсобные хозяйства предприятий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Площадь сельскохозяйственных угодий (по переписи)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Посевные площади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под: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 картофель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20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 овощи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 кормовые культуры, всего, 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4.3.3.1.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742"/>
              </w:tabs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 однолетние травы посева текущего года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4.3.3.2.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tabs>
                <w:tab w:val="left" w:pos="742"/>
              </w:tabs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 многолетние травы посева текущего года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Посевная площадь в личных подсобных хозяйствах (ЛПХ)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812</w:t>
            </w:r>
          </w:p>
        </w:tc>
        <w:tc>
          <w:tcPr>
            <w:tcW w:w="1701" w:type="dxa"/>
          </w:tcPr>
          <w:p w:rsidR="00920416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812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под: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4.4.1.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картофель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25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4.4.2.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овощи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Поголовье скота (на конец года) в сельскохозяйственных организациях и КФХ–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КРС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коровы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Свиньи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Овцы и козы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4.5.4.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Лошади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4.5.5.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Птица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Поголовье скота в ЛПХ, всего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52186F">
            <w:pPr>
              <w:tabs>
                <w:tab w:val="left" w:pos="8280"/>
              </w:tabs>
              <w:snapToGrid w:val="0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КРС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15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коровы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Свиньи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67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Овцы и козы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Лошади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4.6.5.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Птица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голов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300</w:t>
            </w: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4.7.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Производство основных продуктов растениеводства в хозяйствах всех категорий,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4.7.1.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картофель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4.7.2.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овощи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52186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170</w:t>
            </w: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4.7.3.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сахарная свекла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4.7.4.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валовый сбор зерновых (в весе после доработки)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4.8.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Производство основных продуктов растениеводства в сельскохозяйственных организациях и КФХ,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4.8.1.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картофель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4.8.2.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овощи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4.8.3.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сахарная свекла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4.8.4.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валовый сбор зерновых (в весе после доработки)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4.9.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Производство основных продуктов растениеводства в ЛПХ – всего,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4.9.1.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картофель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4.9.2.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овощи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4.10.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Производство основных продуктов животноводства в хозяйствах всех категорий,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4.10.1.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скот и птица на убой (в убойном весе)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4.10.2.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молоко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4.10.3.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яйца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штук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Производство основных продуктов животноводства в сельскохозяйственных </w:t>
            </w:r>
            <w:r w:rsidRPr="00D66715">
              <w:rPr>
                <w:kern w:val="1"/>
                <w:sz w:val="24"/>
                <w:szCs w:val="24"/>
              </w:rPr>
              <w:lastRenderedPageBreak/>
              <w:t xml:space="preserve">организациях и КФХ, 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скот и птица на убой (в убойном весе)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молоко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4.11.3.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яйца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штук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7651F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4.12</w:t>
            </w:r>
            <w:r w:rsidR="00920416"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Производство основных продуктов животноводства в хозяйствах населения (личных подсобных хозяйствах), в том числе: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7651F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4.12</w:t>
            </w:r>
            <w:r w:rsidR="00920416" w:rsidRPr="00D66715">
              <w:rPr>
                <w:kern w:val="1"/>
                <w:sz w:val="24"/>
                <w:szCs w:val="24"/>
              </w:rPr>
              <w:t>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скот и птица на убой (в живом весе)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7651F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4.12</w:t>
            </w:r>
            <w:r w:rsidR="00920416" w:rsidRPr="00D66715">
              <w:rPr>
                <w:kern w:val="1"/>
                <w:sz w:val="24"/>
                <w:szCs w:val="24"/>
              </w:rPr>
              <w:t>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молоко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тонн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rPr>
          <w:trHeight w:val="23"/>
        </w:trPr>
        <w:tc>
          <w:tcPr>
            <w:tcW w:w="1305" w:type="dxa"/>
          </w:tcPr>
          <w:p w:rsidR="00920416" w:rsidRPr="00D66715" w:rsidRDefault="007651F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4.12</w:t>
            </w:r>
            <w:r w:rsidR="00920416" w:rsidRPr="00D66715">
              <w:rPr>
                <w:kern w:val="1"/>
                <w:sz w:val="24"/>
                <w:szCs w:val="24"/>
              </w:rPr>
              <w:t>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Яйца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штук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7651F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4.13</w:t>
            </w:r>
            <w:r w:rsidR="00920416"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Численность занятых в сельском хозяйстве</w:t>
            </w:r>
          </w:p>
        </w:tc>
        <w:tc>
          <w:tcPr>
            <w:tcW w:w="2126" w:type="dxa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920416">
        <w:tc>
          <w:tcPr>
            <w:tcW w:w="15134" w:type="dxa"/>
            <w:gridSpan w:val="6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 Строительство</w:t>
            </w: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строительных организаций – всего,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по формам собственности: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государственных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муниципальных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частных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смешанные российские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5.1.5.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общественные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Производство строительных материалов, в том числе: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5.2.1.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стеновые материалы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штук</w:t>
            </w:r>
          </w:p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условного кирпича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5.2.2.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конструкции и детали сборные, железобетонные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  <w:vertAlign w:val="superscript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5.2.3.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пиломатериалы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5.2.4.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цемент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тонн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920416" w:rsidRPr="00D66715" w:rsidTr="00311D87">
        <w:tc>
          <w:tcPr>
            <w:tcW w:w="1305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5.2.5.</w:t>
            </w:r>
          </w:p>
        </w:tc>
        <w:tc>
          <w:tcPr>
            <w:tcW w:w="8301" w:type="dxa"/>
          </w:tcPr>
          <w:p w:rsidR="00920416" w:rsidRPr="00D66715" w:rsidRDefault="00920416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материалы строительные нерудные</w:t>
            </w:r>
          </w:p>
        </w:tc>
        <w:tc>
          <w:tcPr>
            <w:tcW w:w="2268" w:type="dxa"/>
            <w:gridSpan w:val="2"/>
          </w:tcPr>
          <w:p w:rsidR="00920416" w:rsidRPr="00D66715" w:rsidRDefault="00920416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Инвестиции в основной капитал – всего, в том числе по источникам финансирования: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1F4DAF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5.3.1.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  <w:vAlign w:val="center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5.3.2.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привлеченные средства, из них: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5.3.2.1.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5.3.2.2.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из регионального бюджета 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5.3.2.3.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местного бюджета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5.3.2.4.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5.3.2.5.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прочие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5.3.3.</w:t>
            </w:r>
          </w:p>
        </w:tc>
        <w:tc>
          <w:tcPr>
            <w:tcW w:w="8301" w:type="dxa"/>
          </w:tcPr>
          <w:p w:rsidR="001F4DAF" w:rsidRPr="00D66715" w:rsidRDefault="001F4DAF" w:rsidP="001F4DAF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иностранные инвестиции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1F4DAF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долл. США</w:t>
            </w:r>
          </w:p>
        </w:tc>
        <w:tc>
          <w:tcPr>
            <w:tcW w:w="1559" w:type="dxa"/>
          </w:tcPr>
          <w:p w:rsidR="001F4DAF" w:rsidRPr="00D66715" w:rsidRDefault="001F4DAF" w:rsidP="001F4DAF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0E2D67">
        <w:tc>
          <w:tcPr>
            <w:tcW w:w="1305" w:type="dxa"/>
          </w:tcPr>
          <w:p w:rsidR="001F4DAF" w:rsidRPr="007651FB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</w:t>
            </w:r>
            <w:r>
              <w:rPr>
                <w:kern w:val="1"/>
                <w:sz w:val="24"/>
                <w:szCs w:val="24"/>
                <w:lang w:val="en-US"/>
              </w:rPr>
              <w:t>.</w:t>
            </w:r>
            <w:r>
              <w:rPr>
                <w:kern w:val="1"/>
                <w:sz w:val="24"/>
                <w:szCs w:val="24"/>
              </w:rPr>
              <w:t>4</w:t>
            </w:r>
            <w:r>
              <w:rPr>
                <w:kern w:val="1"/>
                <w:sz w:val="24"/>
                <w:szCs w:val="24"/>
                <w:lang w:val="en-US"/>
              </w:rPr>
              <w:t>.</w:t>
            </w:r>
          </w:p>
        </w:tc>
        <w:tc>
          <w:tcPr>
            <w:tcW w:w="8301" w:type="dxa"/>
          </w:tcPr>
          <w:p w:rsidR="001F4DAF" w:rsidRPr="00FF3A3C" w:rsidRDefault="001F4DAF" w:rsidP="00FF3A3C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Реализуемые инвестиционные проекты (перечень и краткое описание инвестиционных проектов на территории поселения (наименование, суть проекта, стадия реализации, ожидаемые результаты, объем и источники финансирования), в том числе с учетом комплексной застройки территории объектами </w:t>
            </w:r>
            <w:proofErr w:type="spellStart"/>
            <w:r>
              <w:rPr>
                <w:kern w:val="1"/>
                <w:sz w:val="24"/>
                <w:szCs w:val="24"/>
              </w:rPr>
              <w:t>соцкульбыта</w:t>
            </w:r>
            <w:proofErr w:type="spellEnd"/>
            <w:r>
              <w:rPr>
                <w:kern w:val="1"/>
                <w:sz w:val="24"/>
                <w:szCs w:val="24"/>
              </w:rPr>
              <w:t>), в том числе</w:t>
            </w:r>
          </w:p>
        </w:tc>
        <w:tc>
          <w:tcPr>
            <w:tcW w:w="5528" w:type="dxa"/>
            <w:gridSpan w:val="4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FF3A3C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гг.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общая стоимость проекта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0E2D67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0E2D67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Объем капитальных вложений в объекты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капит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 строительства – всего,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0E2D67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0E2D67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0E2D67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привлеченные средства, из них: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из регионального бюджета 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местного бюджета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.2.5.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прочие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5.5</w:t>
            </w:r>
            <w:r w:rsidRPr="00D66715">
              <w:rPr>
                <w:kern w:val="1"/>
                <w:sz w:val="24"/>
                <w:szCs w:val="24"/>
              </w:rPr>
              <w:t>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иностранные инвестиции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долл. США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70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5.6</w:t>
            </w:r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Ввод жилья – всего, в том числе: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5.6</w:t>
            </w:r>
            <w:r w:rsidRPr="00D66715">
              <w:rPr>
                <w:kern w:val="1"/>
                <w:sz w:val="24"/>
                <w:szCs w:val="24"/>
              </w:rPr>
              <w:t>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введенных квартир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5.6</w:t>
            </w:r>
            <w:r w:rsidRPr="00D66715">
              <w:rPr>
                <w:kern w:val="1"/>
                <w:sz w:val="24"/>
                <w:szCs w:val="24"/>
              </w:rPr>
              <w:t>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введенных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  <w:r w:rsidRPr="00D66715">
              <w:rPr>
                <w:kern w:val="1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250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5.6</w:t>
            </w:r>
            <w:r w:rsidRPr="00D66715">
              <w:rPr>
                <w:kern w:val="1"/>
                <w:sz w:val="24"/>
                <w:szCs w:val="24"/>
              </w:rPr>
              <w:t>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2268" w:type="dxa"/>
            <w:gridSpan w:val="2"/>
          </w:tcPr>
          <w:p w:rsidR="001F4DAF" w:rsidRPr="00D66715" w:rsidRDefault="001F4DAF" w:rsidP="00D66715">
            <w:pPr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377"/>
        </w:trPr>
        <w:tc>
          <w:tcPr>
            <w:tcW w:w="13433" w:type="dxa"/>
            <w:gridSpan w:val="5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 Торговля, общественное питание и бытовое обслуживание населения (в целом по муниципальному образованию)</w:t>
            </w:r>
          </w:p>
        </w:tc>
        <w:tc>
          <w:tcPr>
            <w:tcW w:w="1701" w:type="dxa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F4DAF" w:rsidRPr="00D66715" w:rsidTr="00920416">
        <w:trPr>
          <w:trHeight w:val="268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6.1. Торговля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объектов розничной торговли, осуществляющих деятельность на территории муниципального образования,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F4DAF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Магазины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F4DAF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6.1.2.3.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них универсамы (супермаркеты)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Розничные рынки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6.1.3.2.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6.1.3.3</w:t>
            </w:r>
            <w:r w:rsidRPr="00D66715">
              <w:rPr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Универсальные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6.1.4.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Нестационарные торговые объекты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6.1.4.1.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Павильоны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6.1.4.2.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Киоски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6.1.4.3.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Лотки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6.1.4.4.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Автолавки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Площадь торговых объектов – всего (торговая)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тыс. </w:t>
            </w: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0,9</w:t>
            </w:r>
          </w:p>
        </w:tc>
      </w:tr>
      <w:tr w:rsidR="001F4DAF" w:rsidRPr="00D66715" w:rsidTr="00311D87">
        <w:trPr>
          <w:trHeight w:val="391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6.1.6.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Обеспеченность населения торговой площадью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  <w:r w:rsidRPr="00D66715">
              <w:rPr>
                <w:sz w:val="24"/>
                <w:szCs w:val="24"/>
              </w:rPr>
              <w:t>на 1000 человек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391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29млн.570т.р.</w:t>
            </w:r>
          </w:p>
        </w:tc>
        <w:tc>
          <w:tcPr>
            <w:tcW w:w="1701" w:type="dxa"/>
          </w:tcPr>
          <w:p w:rsidR="001F4DAF" w:rsidRPr="00D66715" w:rsidRDefault="00F65161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33млн.946</w:t>
            </w:r>
            <w:r w:rsidR="001E7C96">
              <w:rPr>
                <w:kern w:val="1"/>
                <w:sz w:val="24"/>
                <w:szCs w:val="24"/>
              </w:rPr>
              <w:t>т.р.</w:t>
            </w:r>
          </w:p>
        </w:tc>
      </w:tr>
      <w:tr w:rsidR="001F4DAF" w:rsidRPr="00D66715" w:rsidTr="00311D87">
        <w:trPr>
          <w:trHeight w:val="391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6.1.8.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Оборот розничной торговли в расчете на 1 жителя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391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6.1.9.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Темп роста оборота розничной торговли к соответствующему периоду прошлого года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391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6.1.10.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Доля сетевых структур в обороте розничной торговли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920416">
        <w:trPr>
          <w:trHeight w:val="422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6.2. Общественное питание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Количество общедоступных объектов общественного питания, осуществляющих деятельность на территории муниципального образования, </w:t>
            </w:r>
            <w:r w:rsidRPr="00D66715">
              <w:rPr>
                <w:kern w:val="1"/>
                <w:sz w:val="24"/>
                <w:szCs w:val="24"/>
              </w:rPr>
              <w:t>–</w:t>
            </w:r>
            <w:r w:rsidRPr="00D66715">
              <w:rPr>
                <w:sz w:val="24"/>
                <w:szCs w:val="24"/>
              </w:rPr>
              <w:t xml:space="preserve"> всего (без учета </w:t>
            </w:r>
            <w:proofErr w:type="spellStart"/>
            <w:r w:rsidRPr="00D66715">
              <w:rPr>
                <w:sz w:val="24"/>
                <w:szCs w:val="24"/>
              </w:rPr>
              <w:t>спецсети</w:t>
            </w:r>
            <w:proofErr w:type="spellEnd"/>
            <w:r w:rsidRPr="00D66715">
              <w:rPr>
                <w:sz w:val="24"/>
                <w:szCs w:val="24"/>
              </w:rPr>
              <w:t>),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6.2.1.1.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Общедоступные столовые, закусочные, буфеты: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13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количество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13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в них посадочных мест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6.2.1.2.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Рестораны, кафе, бары: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13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количество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136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в них посадочных мест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Обеспеченность населения посадочными местами в местах общественного питания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на 1000 жителей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6.2.2.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Оборот общественного питания в расчете на 1 жителя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Темп роста оборота общественного питания к соответствующему периоду прошлого года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920416">
        <w:tc>
          <w:tcPr>
            <w:tcW w:w="15134" w:type="dxa"/>
            <w:gridSpan w:val="6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 Бытовое обслуживание населения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специализированных предприятий бытового обслуживания населения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– муниципальных,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rPr>
                <w:kern w:val="1"/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них по видам услуг: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услуги прачечных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химическая чистка и крашение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услуги бань и душевых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услуги предприятий по прокату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6.3.1.1.5.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прочие виды бытовых услуг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специализированных организаций, оказывающих ритуальные услуги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 том числе </w:t>
            </w:r>
            <w:r w:rsidRPr="00D66715">
              <w:rPr>
                <w:sz w:val="24"/>
                <w:szCs w:val="24"/>
              </w:rPr>
              <w:t>муниципальных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415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Площадь, отведенная под места захоронения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415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Объем реализации бытовых услуг населению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415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6.3.5.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Темп роста объема реализации бытовых услуг населению к соответствующему периоду прошлого года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920416">
        <w:trPr>
          <w:trHeight w:val="422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7.</w:t>
            </w:r>
            <w:r w:rsidRPr="00D66715">
              <w:rPr>
                <w:b/>
                <w:sz w:val="24"/>
                <w:szCs w:val="24"/>
              </w:rPr>
              <w:t xml:space="preserve"> </w:t>
            </w:r>
            <w:r w:rsidRPr="00D66715">
              <w:rPr>
                <w:sz w:val="24"/>
                <w:szCs w:val="24"/>
              </w:rPr>
              <w:t>Связь и телекоммуникации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7.1.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Доля домохозяйств, подключенных к широкополосному доступу к сети «Интернет»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BF75D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7.2</w:t>
            </w:r>
            <w:r w:rsidR="001F4DAF"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Число стационарных отделений почтовой связи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7.</w:t>
            </w:r>
            <w:r w:rsidR="00BF75DB">
              <w:rPr>
                <w:kern w:val="1"/>
                <w:sz w:val="24"/>
                <w:szCs w:val="24"/>
              </w:rPr>
              <w:t>3</w:t>
            </w:r>
            <w:r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0E2D67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Число персональных компьютеров в администрации муниципального образования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</w:t>
            </w:r>
            <w:r w:rsidRPr="00D66715">
              <w:rPr>
                <w:kern w:val="1"/>
                <w:sz w:val="24"/>
                <w:szCs w:val="24"/>
              </w:rPr>
              <w:t>.</w:t>
            </w:r>
            <w:r w:rsidR="00BF75DB">
              <w:rPr>
                <w:kern w:val="1"/>
                <w:sz w:val="24"/>
                <w:szCs w:val="24"/>
              </w:rPr>
              <w:t>4</w:t>
            </w:r>
            <w:r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0E2D67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Наличие локально-вычислительной сети (ЛВС) в администрации муниципального образования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BF75D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7.4</w:t>
            </w:r>
            <w:r w:rsidR="001F4DAF" w:rsidRPr="00D66715">
              <w:rPr>
                <w:kern w:val="1"/>
                <w:sz w:val="24"/>
                <w:szCs w:val="24"/>
              </w:rPr>
              <w:t>.</w:t>
            </w:r>
            <w:r w:rsidR="001F4DAF">
              <w:rPr>
                <w:kern w:val="1"/>
                <w:sz w:val="24"/>
                <w:szCs w:val="24"/>
              </w:rPr>
              <w:t>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количество персональных компьютеров в составе ЛВС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BF75D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7.4</w:t>
            </w:r>
            <w:r w:rsidR="001F4DAF">
              <w:rPr>
                <w:kern w:val="1"/>
                <w:sz w:val="24"/>
                <w:szCs w:val="24"/>
              </w:rPr>
              <w:t>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количество персональных компьютеров, подключенных к сети Интернет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BF75DB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7.5</w:t>
            </w:r>
            <w:r w:rsidR="001F4DAF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Использование средств защиты информации, средств электронной цифровой подписи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920416">
        <w:trPr>
          <w:trHeight w:val="443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 Дорожное хозяйство и транспорт</w:t>
            </w:r>
          </w:p>
        </w:tc>
      </w:tr>
      <w:tr w:rsidR="001F4DAF" w:rsidRPr="00D66715" w:rsidTr="00920416">
        <w:trPr>
          <w:trHeight w:val="421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 Дорожное хозяйство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8.1.1.</w:t>
            </w:r>
          </w:p>
        </w:tc>
        <w:tc>
          <w:tcPr>
            <w:tcW w:w="8301" w:type="dxa"/>
          </w:tcPr>
          <w:p w:rsidR="001F4DAF" w:rsidRPr="00D66715" w:rsidRDefault="00FF7045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Общая п</w:t>
            </w:r>
            <w:r w:rsidR="001F4DAF" w:rsidRPr="00792258">
              <w:rPr>
                <w:kern w:val="1"/>
                <w:sz w:val="24"/>
                <w:szCs w:val="24"/>
              </w:rPr>
              <w:t>ротяженность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8км</w:t>
            </w:r>
          </w:p>
        </w:tc>
        <w:tc>
          <w:tcPr>
            <w:tcW w:w="1701" w:type="dxa"/>
          </w:tcPr>
          <w:p w:rsidR="001F4DAF" w:rsidRPr="00D66715" w:rsidRDefault="006F064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8км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Протяженность </w:t>
            </w:r>
            <w:r w:rsidR="00FF7045">
              <w:rPr>
                <w:kern w:val="1"/>
                <w:sz w:val="24"/>
                <w:szCs w:val="24"/>
              </w:rPr>
              <w:t xml:space="preserve">автомобильных дорог, не отвечающих нормативным требованиям, в общей протяженности автомобильных дорог общего пользования </w:t>
            </w:r>
            <w:r w:rsidR="00FF7045">
              <w:rPr>
                <w:kern w:val="1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8км</w:t>
            </w:r>
          </w:p>
        </w:tc>
        <w:tc>
          <w:tcPr>
            <w:tcW w:w="1701" w:type="dxa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8км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8.1.3.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100%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8.1.4.</w:t>
            </w:r>
          </w:p>
        </w:tc>
        <w:tc>
          <w:tcPr>
            <w:tcW w:w="8301" w:type="dxa"/>
          </w:tcPr>
          <w:p w:rsidR="001F4DAF" w:rsidRPr="00D66715" w:rsidRDefault="001F4DAF" w:rsidP="00FF704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Отремонтировано автомобильных дорог общего пользования местного значе</w:t>
            </w:r>
            <w:r>
              <w:rPr>
                <w:kern w:val="1"/>
                <w:sz w:val="24"/>
                <w:szCs w:val="24"/>
              </w:rPr>
              <w:t xml:space="preserve">ния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8.1.5.</w:t>
            </w:r>
          </w:p>
        </w:tc>
        <w:tc>
          <w:tcPr>
            <w:tcW w:w="8301" w:type="dxa"/>
          </w:tcPr>
          <w:p w:rsidR="001F4DAF" w:rsidRPr="00F378A6" w:rsidRDefault="00E76AB3" w:rsidP="00AA6713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Протяженность автомобильных дорог общего пользования местного значения, введенных в эксплуатацию после строительства и реконструкции,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8.1.5.1.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с усовершенствованным </w:t>
            </w:r>
            <w:r w:rsidR="00E76AB3">
              <w:rPr>
                <w:kern w:val="1"/>
                <w:sz w:val="24"/>
                <w:szCs w:val="24"/>
              </w:rPr>
              <w:t>типом покрытия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E76AB3" w:rsidRPr="00D66715" w:rsidTr="00311D87">
        <w:tc>
          <w:tcPr>
            <w:tcW w:w="1305" w:type="dxa"/>
          </w:tcPr>
          <w:p w:rsidR="00E76AB3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8.1.5.2.</w:t>
            </w:r>
          </w:p>
        </w:tc>
        <w:tc>
          <w:tcPr>
            <w:tcW w:w="8301" w:type="dxa"/>
          </w:tcPr>
          <w:p w:rsidR="00E76AB3" w:rsidRPr="00792258" w:rsidRDefault="00E76AB3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    с покрытием переходного типа</w:t>
            </w:r>
          </w:p>
        </w:tc>
        <w:tc>
          <w:tcPr>
            <w:tcW w:w="2126" w:type="dxa"/>
          </w:tcPr>
          <w:p w:rsidR="00E76AB3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E76AB3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AB3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8.1.6.</w:t>
            </w:r>
          </w:p>
        </w:tc>
        <w:tc>
          <w:tcPr>
            <w:tcW w:w="8301" w:type="dxa"/>
          </w:tcPr>
          <w:p w:rsidR="001F4DAF" w:rsidRPr="00D66715" w:rsidRDefault="001F4DAF" w:rsidP="00E76AB3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792258">
              <w:rPr>
                <w:kern w:val="1"/>
                <w:sz w:val="24"/>
                <w:szCs w:val="24"/>
              </w:rPr>
              <w:t>Общее число мостов</w:t>
            </w:r>
            <w:r w:rsidR="00E76AB3">
              <w:rPr>
                <w:kern w:val="1"/>
                <w:sz w:val="24"/>
                <w:szCs w:val="24"/>
              </w:rPr>
              <w:t>, путепроводов, эстакад – всего,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единиц/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м.п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8.1.6.1</w:t>
            </w:r>
            <w:r w:rsidR="001F4DAF"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на автомобильных дорогах общего пользования местного значения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единиц/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м.п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Общее число водопропускных труб – всего, в том числе: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единиц/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м.п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E76AB3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8.1.7.1</w:t>
            </w:r>
            <w:r w:rsidR="001F4DAF"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на автомобильных дорогах общего пользования местного значения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единиц/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м.п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jc w:val="center"/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jc w:val="center"/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8.1.8.</w:t>
            </w:r>
          </w:p>
        </w:tc>
        <w:tc>
          <w:tcPr>
            <w:tcW w:w="8301" w:type="dxa"/>
          </w:tcPr>
          <w:p w:rsidR="001F4DAF" w:rsidRPr="00D66715" w:rsidRDefault="001F4DAF" w:rsidP="00E76AB3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Общая протяженность освещенных улиц и дорог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8.1.9.</w:t>
            </w:r>
          </w:p>
        </w:tc>
        <w:tc>
          <w:tcPr>
            <w:tcW w:w="8301" w:type="dxa"/>
          </w:tcPr>
          <w:p w:rsidR="001F4DAF" w:rsidRPr="00D66715" w:rsidRDefault="001F4DAF" w:rsidP="00E76AB3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Протяженность улиц и </w:t>
            </w:r>
            <w:r w:rsidR="00E76AB3">
              <w:rPr>
                <w:kern w:val="1"/>
                <w:sz w:val="24"/>
                <w:szCs w:val="24"/>
              </w:rPr>
              <w:t xml:space="preserve">автомобильных </w:t>
            </w:r>
            <w:r w:rsidRPr="00D66715">
              <w:rPr>
                <w:kern w:val="1"/>
                <w:sz w:val="24"/>
                <w:szCs w:val="24"/>
              </w:rPr>
              <w:t>дорог, требующих реконструкции или ремонта линий освещения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8км</w:t>
            </w:r>
          </w:p>
        </w:tc>
        <w:tc>
          <w:tcPr>
            <w:tcW w:w="1701" w:type="dxa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 км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8.1.10.</w:t>
            </w:r>
          </w:p>
        </w:tc>
        <w:tc>
          <w:tcPr>
            <w:tcW w:w="8301" w:type="dxa"/>
          </w:tcPr>
          <w:p w:rsidR="001F4DAF" w:rsidRPr="00D66715" w:rsidRDefault="001F4DAF" w:rsidP="00E76AB3">
            <w:pPr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Удельный вес освещенных улиц и дорог в общей протяженности 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920416">
        <w:trPr>
          <w:trHeight w:val="361"/>
        </w:trPr>
        <w:tc>
          <w:tcPr>
            <w:tcW w:w="15134" w:type="dxa"/>
            <w:gridSpan w:val="6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8.2. Транспорт (в целом по </w:t>
            </w:r>
            <w:r w:rsidRPr="00D66715">
              <w:rPr>
                <w:sz w:val="24"/>
                <w:szCs w:val="24"/>
              </w:rPr>
              <w:t>муниципальному образованию</w:t>
            </w:r>
            <w:r w:rsidRPr="00D66715">
              <w:rPr>
                <w:kern w:val="1"/>
                <w:sz w:val="24"/>
                <w:szCs w:val="24"/>
              </w:rPr>
              <w:t>)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предприятий транспорта – всего,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</w:t>
            </w:r>
            <w:r w:rsidRPr="00D66715">
              <w:rPr>
                <w:sz w:val="24"/>
                <w:szCs w:val="24"/>
              </w:rPr>
              <w:t>униципальных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частных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прочих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Перевезено грузов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тонн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Перевезено пассажиров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чел.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грузовых автомобилей – всего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автобусов – всего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8.2.6.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легковых автомобилей – всего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Количество состоящих на учете в предприятиях автобусов, предназначенных для обслуживания регулярных маршрутов муниципального образования, </w:t>
            </w:r>
            <w:r w:rsidRPr="00D66715">
              <w:rPr>
                <w:kern w:val="1"/>
                <w:sz w:val="24"/>
                <w:szCs w:val="24"/>
              </w:rPr>
              <w:t>–</w:t>
            </w:r>
            <w:r w:rsidRPr="00D66715">
              <w:rPr>
                <w:sz w:val="24"/>
                <w:szCs w:val="24"/>
              </w:rPr>
              <w:t xml:space="preserve">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8.2.7.1.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из них </w:t>
            </w:r>
            <w:r w:rsidRPr="00D66715">
              <w:rPr>
                <w:kern w:val="1"/>
                <w:sz w:val="24"/>
                <w:szCs w:val="24"/>
              </w:rPr>
              <w:t>муниципальных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8.2.8.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Число регулярных автобусных маршрутов – всего,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8.2.8.1.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внутри муниципальных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DAF" w:rsidRPr="00D66715" w:rsidRDefault="00A76BD9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8.2.8.2.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пригородных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8.2.9.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 xml:space="preserve">Протяженность регулярных автобусных маршрутов – </w:t>
            </w:r>
            <w:proofErr w:type="gramStart"/>
            <w:r w:rsidRPr="00D66715">
              <w:rPr>
                <w:sz w:val="24"/>
                <w:szCs w:val="24"/>
              </w:rPr>
              <w:t xml:space="preserve">всего,   </w:t>
            </w:r>
            <w:proofErr w:type="gramEnd"/>
            <w:r w:rsidRPr="00D66715">
              <w:rPr>
                <w:sz w:val="24"/>
                <w:szCs w:val="24"/>
              </w:rPr>
              <w:t xml:space="preserve">        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F4DAF" w:rsidRPr="00D66715" w:rsidRDefault="001E7C9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32</w:t>
            </w: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8.2.9.1.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внутри муниципальных – с учетом сезонности: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а) при выполнении перевозок по весенне-летнему расписанию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б) при выполнении перевозок по осенне-зимнему расписанию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8.2.9.2.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пригородных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8.2.10.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792258">
              <w:rPr>
                <w:sz w:val="24"/>
                <w:szCs w:val="24"/>
              </w:rPr>
              <w:t>Число остановочных пунктов для транспорта общего пользования на территории муниципального образования (на конец года)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взлетно-посадочных площадок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jc w:val="both"/>
              <w:rPr>
                <w:sz w:val="24"/>
                <w:szCs w:val="24"/>
              </w:rPr>
            </w:pPr>
            <w:r w:rsidRPr="00792258">
              <w:rPr>
                <w:sz w:val="24"/>
                <w:szCs w:val="24"/>
              </w:rPr>
              <w:t>Количество аэропортов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Перевезено пассажиров (авиатранспортом)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389"/>
        </w:trPr>
        <w:tc>
          <w:tcPr>
            <w:tcW w:w="1305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8.2.14.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Перевезено грузов (авиатранспортом)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тонн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433" w:type="dxa"/>
            <w:gridSpan w:val="5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9. Жилищно-коммунальное хозяйство</w:t>
            </w:r>
            <w:r w:rsidRPr="00D66715">
              <w:rPr>
                <w:rStyle w:val="afc"/>
                <w:sz w:val="24"/>
                <w:szCs w:val="24"/>
              </w:rPr>
              <w:footnoteReference w:id="2"/>
            </w:r>
            <w:r w:rsidRPr="00D66715">
              <w:rPr>
                <w:sz w:val="24"/>
                <w:szCs w:val="24"/>
              </w:rPr>
              <w:t xml:space="preserve"> (в целом по муниципальному образованию)</w:t>
            </w:r>
          </w:p>
        </w:tc>
        <w:tc>
          <w:tcPr>
            <w:tcW w:w="1701" w:type="dxa"/>
          </w:tcPr>
          <w:p w:rsidR="001F4DAF" w:rsidRPr="00D66715" w:rsidRDefault="001F4DAF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Общая площадь жилищного фонда муниципального образования</w:t>
            </w:r>
            <w:r w:rsidRPr="00D66715">
              <w:rPr>
                <w:rStyle w:val="afc"/>
                <w:kern w:val="1"/>
                <w:sz w:val="24"/>
                <w:szCs w:val="24"/>
              </w:rPr>
              <w:footnoteReference w:id="3"/>
            </w:r>
            <w:r w:rsidRPr="00D66715">
              <w:rPr>
                <w:kern w:val="1"/>
                <w:sz w:val="24"/>
                <w:szCs w:val="24"/>
              </w:rPr>
              <w:t xml:space="preserve">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муниципального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Площадь жилых помещений, граждане, проживающие в которых, обеспечены услугами централизованного отопления,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муниципальных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Общая площадь ветхого и аварийного жилищного фонда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муниципального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многоквартирных домов – всего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Число многоквартирных домов, без учета домов блокированной </w:t>
            </w:r>
          </w:p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застройки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Площадь жилых помещений многоквартирных домов, без учета домов блокированной застройки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многоквартирных домов блокированной застройки</w:t>
            </w:r>
          </w:p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Площадь жилых помещений домов блокированной застройки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Количество управляющих организаций, в том числе: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9.4.1.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муниципальные унитарные предприятия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9.4.2.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частные организации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9.4.3.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организации смешанной формы собственности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товариществ собственников жилья (ТСЖ)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9.6.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Общая площадь жилищного фонда ТСЖ – всего,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9.6.1.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находящегося в управлении ТСЖ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9.6.2.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переданного в управление иным управляющим организациям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Всего предприятий, предоставляющих услуги в сфере </w:t>
            </w:r>
            <w:proofErr w:type="gramStart"/>
            <w:r w:rsidRPr="00D66715">
              <w:rPr>
                <w:kern w:val="1"/>
                <w:sz w:val="24"/>
                <w:szCs w:val="24"/>
              </w:rPr>
              <w:t xml:space="preserve">ЖКХ,   </w:t>
            </w:r>
            <w:proofErr w:type="gramEnd"/>
            <w:r w:rsidRPr="00D66715">
              <w:rPr>
                <w:kern w:val="1"/>
                <w:sz w:val="24"/>
                <w:szCs w:val="24"/>
              </w:rPr>
              <w:t xml:space="preserve">                 в том числе: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9.7.1.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государственные 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9.7.2.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муниципальные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9.7.3.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смешанные (акционерные общества)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9.7.4.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частные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9.8.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Стоимость предоставления жилищно-коммунальных услуг в расчете на 1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2</w:t>
            </w:r>
            <w:r w:rsidRPr="00D66715">
              <w:rPr>
                <w:kern w:val="1"/>
                <w:sz w:val="24"/>
                <w:szCs w:val="24"/>
              </w:rPr>
              <w:t xml:space="preserve"> общей площади жилья в месяц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9.9.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граждан, пользующихся льготами на жилищно-коммунальные услуги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9.10.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Затраты предприятий по предоставлению льгот по оплате жилищно-коммунальных услуг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семей, получающих субсидии на оплату жилищно-коммунальных услуг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Сумма субсидий, предоставленных на оплату жилья и коммунальных услуг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семей, состоящих на учете для улучшения жилищных условий,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autoSpaceDE w:val="0"/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проживающих в ветхом и аварийном фонде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семей, улучшивших жилищные условия в отчетный период,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9.14.1.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 проживающих в ветхом и аварийном фонде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источников теплоснабжения на конец отчетного года – всего, в том числе мощностью: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9.15.1.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до 3 Гкал/час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9.15.2.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 3 до 20 Гкал/час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rPr>
          <w:trHeight w:val="152"/>
        </w:trPr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9.15.3.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 20 до 100 Гкал/час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9.16.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Количество установленных котлов (энергоустановок) на конец отчетного года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Протяженность тепловых и паровых сетей в двухтрубном исчислении на конец отчетного года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9.17.1.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Из них нуждающихся в замене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9.17.1.1.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ветхих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9.17.2.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Заменено сетей – всего,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9.17.2.1.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ветхих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9.17.3.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Отремонтировано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9.18.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аварий на источниках теплоснабжения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9.18.1.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на паровых и тепловых сетях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9.18.2.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на источниках теплоснабжения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Одиночное протяжение водопроводных сетей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водоводов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нуждающихся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уличной водопроводной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нуждающейся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внутриквартальной и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внутридворовой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 xml:space="preserve">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9.19.3.1.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нуждающейся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9.20.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Заменено водопроводных сетей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9.20.1.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водоводов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9.20.2.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уличной водопроводной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9.20.3.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внутриквартальной и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внутридворовой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 xml:space="preserve">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Отремонтировано водопроводных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аварий на водопроводных сетях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канализационных насосных станций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9.24.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Установленная пропускная способность очистных сооружений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тыс. м</w:t>
            </w:r>
            <w:r w:rsidRPr="00D66715">
              <w:rPr>
                <w:kern w:val="1"/>
                <w:sz w:val="24"/>
                <w:szCs w:val="24"/>
                <w:vertAlign w:val="superscript"/>
              </w:rPr>
              <w:t>3</w:t>
            </w:r>
            <w:r w:rsidRPr="00D66715">
              <w:rPr>
                <w:kern w:val="1"/>
                <w:sz w:val="24"/>
                <w:szCs w:val="24"/>
              </w:rPr>
              <w:t xml:space="preserve"> /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сут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Одиночное протяжение канализационных сетей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главных коллекторов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9.25.1.1.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нуждающейся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уличной канализационной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9.25.2.1.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нуждающейся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внутриквартальной и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внутридворовой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 xml:space="preserve">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9.25.3.1.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 том числе: нуждающейся в замене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9.26.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Заменено канализационных сетей – всего, из них: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9.26.1.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главных коллекторов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9.26.2.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уличной канализационной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9.26.3.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ind w:firstLine="277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 xml:space="preserve">внутриквартальной и </w:t>
            </w:r>
            <w:proofErr w:type="spellStart"/>
            <w:r w:rsidRPr="00D66715">
              <w:rPr>
                <w:kern w:val="1"/>
                <w:sz w:val="24"/>
                <w:szCs w:val="24"/>
              </w:rPr>
              <w:t>внутридворовой</w:t>
            </w:r>
            <w:proofErr w:type="spellEnd"/>
            <w:r w:rsidRPr="00D66715">
              <w:rPr>
                <w:kern w:val="1"/>
                <w:sz w:val="24"/>
                <w:szCs w:val="24"/>
              </w:rPr>
              <w:t xml:space="preserve">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9.27.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Отремонтировано канализационных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lastRenderedPageBreak/>
              <w:t>9.28.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Число аварий на канализационных сетях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9.29.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792258">
              <w:rPr>
                <w:kern w:val="1"/>
                <w:sz w:val="24"/>
                <w:szCs w:val="24"/>
              </w:rPr>
              <w:t>Одиночное протяжение уличной газовой сети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9.30.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Одиночное протяжение уличной газовой сети, нуждающейся в замене и ремонте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9.31.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Заменено и отремонтировано уличной газовой сети за отчетный год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9.32.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Ввод в действие газовых сетей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  <w:tr w:rsidR="001F4DAF" w:rsidRPr="00D66715" w:rsidTr="00311D87">
        <w:tc>
          <w:tcPr>
            <w:tcW w:w="1305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9.33.</w:t>
            </w:r>
          </w:p>
        </w:tc>
        <w:tc>
          <w:tcPr>
            <w:tcW w:w="8301" w:type="dxa"/>
          </w:tcPr>
          <w:p w:rsidR="001F4DAF" w:rsidRPr="00D66715" w:rsidRDefault="001F4DAF" w:rsidP="00D66715">
            <w:pPr>
              <w:autoSpaceDE w:val="0"/>
              <w:snapToGrid w:val="0"/>
              <w:jc w:val="both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Газифицировано квартир (включая индивидуальные дома)</w:t>
            </w:r>
          </w:p>
        </w:tc>
        <w:tc>
          <w:tcPr>
            <w:tcW w:w="2126" w:type="dxa"/>
          </w:tcPr>
          <w:p w:rsidR="001F4DAF" w:rsidRPr="00D66715" w:rsidRDefault="001F4DAF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2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DAF" w:rsidRPr="00D66715" w:rsidRDefault="001F4DAF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</w:p>
        </w:tc>
      </w:tr>
    </w:tbl>
    <w:p w:rsidR="00920416" w:rsidRDefault="00920416" w:rsidP="007020F2">
      <w:pPr>
        <w:tabs>
          <w:tab w:val="left" w:pos="1020"/>
        </w:tabs>
        <w:rPr>
          <w:b/>
          <w:sz w:val="24"/>
          <w:szCs w:val="24"/>
        </w:rPr>
      </w:pPr>
    </w:p>
    <w:p w:rsidR="00920416" w:rsidRDefault="00920416" w:rsidP="00D66715">
      <w:pPr>
        <w:tabs>
          <w:tab w:val="left" w:pos="1020"/>
        </w:tabs>
        <w:jc w:val="center"/>
        <w:rPr>
          <w:b/>
          <w:sz w:val="24"/>
          <w:szCs w:val="24"/>
        </w:rPr>
      </w:pPr>
    </w:p>
    <w:p w:rsidR="003D5401" w:rsidRPr="00D66715" w:rsidRDefault="00241EE9" w:rsidP="00D66715">
      <w:pPr>
        <w:tabs>
          <w:tab w:val="left" w:pos="10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XIII</w:t>
      </w:r>
      <w:r w:rsidR="003D5401" w:rsidRPr="00D66715">
        <w:rPr>
          <w:b/>
          <w:sz w:val="24"/>
          <w:szCs w:val="24"/>
        </w:rPr>
        <w:t xml:space="preserve">. ЗДРАВООХРАНЕНИЕ, СОЦИАЛЬНОЕ ОБЕСПЕЧЕНИЕ, ОБРАЗОВАНИЕ, КУЛЬТУРА, </w:t>
      </w:r>
    </w:p>
    <w:p w:rsidR="00D9107A" w:rsidRPr="00D66715" w:rsidRDefault="003D5401" w:rsidP="00D66715">
      <w:pPr>
        <w:tabs>
          <w:tab w:val="left" w:pos="1020"/>
        </w:tabs>
        <w:jc w:val="center"/>
        <w:rPr>
          <w:sz w:val="24"/>
          <w:szCs w:val="24"/>
        </w:rPr>
      </w:pPr>
      <w:r w:rsidRPr="00D66715">
        <w:rPr>
          <w:b/>
          <w:sz w:val="24"/>
          <w:szCs w:val="24"/>
        </w:rPr>
        <w:t>ФИЗИЧЕСКАЯ КУЛЬТУРА И СПОРТ</w:t>
      </w:r>
      <w:r w:rsidR="00483216" w:rsidRPr="00D66715">
        <w:rPr>
          <w:b/>
          <w:sz w:val="24"/>
          <w:szCs w:val="24"/>
        </w:rPr>
        <w:t>, ТУРИЗМ</w:t>
      </w:r>
    </w:p>
    <w:tbl>
      <w:tblPr>
        <w:tblW w:w="1524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042"/>
        <w:gridCol w:w="7684"/>
        <w:gridCol w:w="2835"/>
        <w:gridCol w:w="1843"/>
        <w:gridCol w:w="1843"/>
      </w:tblGrid>
      <w:tr w:rsidR="00920416" w:rsidRPr="00D66715" w:rsidTr="00920416">
        <w:trPr>
          <w:cantSplit/>
          <w:trHeight w:val="23"/>
          <w:tblHeader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tabs>
                <w:tab w:val="left" w:pos="8280"/>
              </w:tabs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 состоянию на 01.01.2018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состоянию на 01.01.2019 года</w:t>
            </w:r>
          </w:p>
        </w:tc>
      </w:tr>
      <w:tr w:rsidR="00920416" w:rsidRPr="00D66715" w:rsidTr="00920416">
        <w:trPr>
          <w:cantSplit/>
          <w:trHeight w:val="437"/>
        </w:trPr>
        <w:tc>
          <w:tcPr>
            <w:tcW w:w="152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 Здравоохранение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Больничные учреждения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в т. ч. фельдшерско-акушерские пункты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них –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больничных коек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них в муниципальных больничных учреждениях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1.3.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общего числа больничных учреждений – детские,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них –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1.4.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коек в детских больничных учреждениях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них – в муниципальных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1.5.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общего числа больничных учреждений – родильные дома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1.6.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лечебно-профилактических учреждений, имеющих женские консультации (акушерско-гинекологические отделения)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1.7.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станций скорой помощи (отделений)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1.8.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Амбулаторно-поликлинические учреждения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в том числе: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1.8.1.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общего числа амбулаторно-поликлинических учреждений – детские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581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1.8.2.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Из общего числа амбулаторно-поликлинических учреждений – женские консультации (самостоятельные и объединенные с роддомами)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1.9.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Численность врачей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в том числе: в муниципальных учреждениях здравоохранения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1.10.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Численность среднего медицинского персонала – всего,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в том числе в муниципальных учреждениях здравоохранения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Детские молочные кухни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1.12.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Аптеки и аптечные магазины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частные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Cs w:val="24"/>
              </w:rPr>
            </w:pPr>
          </w:p>
        </w:tc>
      </w:tr>
      <w:tr w:rsidR="00920416" w:rsidRPr="00D66715" w:rsidTr="00920416">
        <w:trPr>
          <w:cantSplit/>
          <w:trHeight w:val="412"/>
        </w:trPr>
        <w:tc>
          <w:tcPr>
            <w:tcW w:w="152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 Социальное обеспечение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b/>
                <w:szCs w:val="24"/>
              </w:rPr>
            </w:pPr>
            <w:r w:rsidRPr="00D66715">
              <w:rPr>
                <w:szCs w:val="24"/>
              </w:rPr>
              <w:t xml:space="preserve">Категории граждан, которым оказывается социальная помощь за счет средств местных бюджетов: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многодетные семьи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семьи и одиноко проживающие граждане, находящиеся в трудной жизненной ситуации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семьи с детьми-инвалидами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малоимущие семьи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8D3B59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8D3B59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другие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BF75DB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75DB" w:rsidRPr="00BF75DB" w:rsidRDefault="00BF75DB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2.2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75DB" w:rsidRPr="00BF75DB" w:rsidRDefault="00BF75DB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BF75DB">
              <w:rPr>
                <w:rFonts w:ascii="Times New Roman" w:hAnsi="Times New Roman"/>
                <w:szCs w:val="24"/>
              </w:rPr>
              <w:t>Численность детей в социальных приютах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75DB" w:rsidRPr="00D66715" w:rsidRDefault="00BF75DB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ед./мест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75DB" w:rsidRPr="00D66715" w:rsidRDefault="00BF75DB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75DB" w:rsidRPr="00D66715" w:rsidRDefault="00BF75DB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BF75DB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920416" w:rsidRPr="00D66715">
              <w:rPr>
                <w:sz w:val="24"/>
                <w:szCs w:val="24"/>
              </w:rPr>
              <w:t>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Сумма средств в местном бюджете, предусмотренных на оказание социальной помощи, всего</w:t>
            </w:r>
            <w:r w:rsidRPr="00D66715">
              <w:rPr>
                <w:b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в том числе на реализацию муниципальных программ по социальной поддержке отдельных категорий граждан и семей с детьми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617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наименование программы:</w:t>
            </w:r>
          </w:p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 xml:space="preserve">1.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334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52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 Образование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учреждений высшего образования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ед./мест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учреждений среднего профессионального образования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3.3.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дошкольных образовательных учреждений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государственных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1E7C9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частных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Численность детей в возрасте 1-6 лет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  <w:r w:rsidRPr="00D66715">
              <w:rPr>
                <w:sz w:val="24"/>
                <w:szCs w:val="24"/>
              </w:rPr>
              <w:t>чел</w:t>
            </w:r>
            <w:r w:rsidRPr="00D6671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3.5.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Численность детей, посещающих дошкольные образовательные учреждения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государственные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частные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3.6.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Доля детей в возрасте 1-6 лет, посещающих дошкольные образовательные учреждения в общей численности детей в возрасте 1-6 лет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3.7.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Численность детей в возрасте 1-6 лет, стоящих на учете для определения в дошкольные образовательные учреждения, в общей численности детей в возрасте 1-6 лет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3.8.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Theme="minorHAnsi" w:hAnsiTheme="minorHAnsi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Доля</w:t>
            </w:r>
            <w:r w:rsidRPr="00D66715">
              <w:rPr>
                <w:rFonts w:asciiTheme="minorHAnsi" w:hAnsiTheme="minorHAnsi"/>
                <w:szCs w:val="24"/>
              </w:rPr>
              <w:t xml:space="preserve"> </w:t>
            </w:r>
            <w:r w:rsidRPr="00D66715">
              <w:rPr>
                <w:rFonts w:ascii="Times New Roman" w:hAnsi="Times New Roman"/>
                <w:szCs w:val="24"/>
              </w:rPr>
              <w:t>детей в возрасте 1-6 лет, стоящих на учете для определения в дошкольные образовательные учреждения, в общей численности детей в возрасте 1-6 лет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3.9.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Численность педагогических работников в дошкольных образовательных учреждениях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государственных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муниципальных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частных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3.10.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Количество дошкольных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общеобразовательных учреждений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ед./мест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государственных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частных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Численность детей, посещающих общеобразовательные учреждения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государственные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частные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3.13.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rFonts w:asciiTheme="minorHAnsi" w:hAnsiTheme="minorHAnsi"/>
                <w:szCs w:val="24"/>
              </w:rPr>
            </w:pPr>
            <w:r w:rsidRPr="00D66715">
              <w:rPr>
                <w:szCs w:val="24"/>
              </w:rPr>
              <w:t>Численность педагогических работников в общеобразовательных учреждениях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государственных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муниципальных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в частных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3.14.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Количество муниципальных общеобразовательных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3.15.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66715">
              <w:rPr>
                <w:rFonts w:ascii="Times New Roman" w:hAnsi="Times New Roman"/>
                <w:szCs w:val="24"/>
              </w:rPr>
              <w:t>Отремонтировано общеобразовательных учреждений, находящихся в аварийном состоянии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3.16.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Численность детей-подростков 7-15 лет, не обучающихся в общеобразовательных учреждениях на начало учебного года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3.17.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Школы-интернаты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428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3.18.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Учреждения для детей с ограниченными возможностями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3.19.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Детские дома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3.20.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Иные учреждения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3.21.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Количество выявленных детей, оставшихся без попечения родителей, из них: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переданы в приемные семьи, под опеки (попечительство)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556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направлены в специальные образовательные учреждения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95A24" w:rsidRPr="00D66715" w:rsidTr="00F06403">
        <w:trPr>
          <w:cantSplit/>
          <w:trHeight w:val="23"/>
        </w:trPr>
        <w:tc>
          <w:tcPr>
            <w:tcW w:w="152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5A24" w:rsidRPr="00D66715" w:rsidRDefault="00F95A24" w:rsidP="00D66715">
            <w:pPr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 Культура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библиотечных коллекторов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библиотек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5B6F2F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4.3.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клубных учреждений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4.4.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кинотеатров / киноустановок с платным показом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4.5.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национальных фольклорных коллективов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4.6.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Число парков культуры и отдыха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4.7.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Число образовательных учреждений дополнительного образования детей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ед./кол-во детей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детских музыкальных школ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детских художественных школ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детских школ искусств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центров (клубов)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детских хоровых школ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F95A24" w:rsidRPr="00D66715" w:rsidTr="00F06403">
        <w:trPr>
          <w:cantSplit/>
          <w:trHeight w:val="23"/>
        </w:trPr>
        <w:tc>
          <w:tcPr>
            <w:tcW w:w="152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5A24" w:rsidRPr="00D66715" w:rsidRDefault="00F95A24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 Физическая культура и спорт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5.1.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Всего спортсооружений,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- спортивных залов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- плавательных бассейнов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- стадионов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- хоккейных площадок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- лыжных баз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vMerge w:val="restart"/>
            <w:tcBorders>
              <w:left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5.2.</w:t>
            </w:r>
          </w:p>
        </w:tc>
        <w:tc>
          <w:tcPr>
            <w:tcW w:w="7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spacing w:line="228" w:lineRule="auto"/>
              <w:jc w:val="both"/>
              <w:rPr>
                <w:szCs w:val="24"/>
              </w:rPr>
            </w:pPr>
            <w:r w:rsidRPr="00792258">
              <w:rPr>
                <w:szCs w:val="24"/>
              </w:rPr>
              <w:t>Количество спортивных школ (ДЮСШ, СДЮШОР, ШВСМ) – всего, в том числе: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ед./в них занимается чел.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spacing w:line="228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- муниципальных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5.3.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pStyle w:val="a3"/>
              <w:snapToGrid w:val="0"/>
              <w:jc w:val="both"/>
              <w:rPr>
                <w:szCs w:val="24"/>
              </w:rPr>
            </w:pPr>
            <w:r w:rsidRPr="00D66715">
              <w:rPr>
                <w:szCs w:val="24"/>
              </w:rPr>
              <w:t>Численность штатных тренеров-преподавателей в ДЮСШ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95A24" w:rsidRPr="00D66715" w:rsidTr="00F06403">
        <w:trPr>
          <w:cantSplit/>
          <w:trHeight w:val="23"/>
        </w:trPr>
        <w:tc>
          <w:tcPr>
            <w:tcW w:w="15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5A24" w:rsidRPr="00D66715" w:rsidRDefault="00F95A24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D66715">
              <w:rPr>
                <w:bCs/>
                <w:sz w:val="24"/>
                <w:szCs w:val="24"/>
              </w:rPr>
              <w:t>6. Туризм</w:t>
            </w: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6.1.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92258">
              <w:rPr>
                <w:rFonts w:ascii="Times New Roman" w:hAnsi="Times New Roman"/>
                <w:szCs w:val="24"/>
              </w:rPr>
              <w:t>Гостиницы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ед./в них работает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6.2.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92258">
              <w:rPr>
                <w:rFonts w:ascii="Times New Roman" w:hAnsi="Times New Roman"/>
                <w:szCs w:val="24"/>
              </w:rPr>
              <w:t>Пансионаты и дома отдыха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ед./в них работает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6.3.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92258">
              <w:rPr>
                <w:rFonts w:ascii="Times New Roman" w:hAnsi="Times New Roman"/>
                <w:szCs w:val="24"/>
              </w:rPr>
              <w:t>Туристические, спортивные базы, базы отдыха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ед./в них работает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6.4.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92258">
              <w:rPr>
                <w:rFonts w:ascii="Times New Roman" w:hAnsi="Times New Roman"/>
                <w:szCs w:val="24"/>
              </w:rPr>
              <w:t>Санатории, профилактории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ед./в них работает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20416" w:rsidRPr="00D66715" w:rsidTr="00920416">
        <w:trPr>
          <w:cantSplit/>
          <w:trHeight w:val="23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6.5.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792258" w:rsidRDefault="00920416" w:rsidP="00D66715">
            <w:pPr>
              <w:pStyle w:val="a3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92258">
              <w:rPr>
                <w:rFonts w:ascii="Times New Roman" w:hAnsi="Times New Roman"/>
                <w:szCs w:val="24"/>
              </w:rPr>
              <w:t>Организации, предоставляющие услуги в сфере туризма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kern w:val="1"/>
                <w:sz w:val="24"/>
                <w:szCs w:val="24"/>
              </w:rPr>
            </w:pPr>
            <w:r w:rsidRPr="00D66715">
              <w:rPr>
                <w:kern w:val="1"/>
                <w:sz w:val="24"/>
                <w:szCs w:val="24"/>
              </w:rPr>
              <w:t>ед./в них работает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416" w:rsidRPr="00D66715" w:rsidRDefault="00920416" w:rsidP="00D6671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jc w:val="center"/>
        <w:rPr>
          <w:b/>
          <w:sz w:val="24"/>
          <w:szCs w:val="24"/>
        </w:rPr>
      </w:pPr>
    </w:p>
    <w:p w:rsidR="003D5401" w:rsidRPr="00D66715" w:rsidRDefault="007C007A" w:rsidP="00D66715">
      <w:pPr>
        <w:jc w:val="center"/>
        <w:rPr>
          <w:b/>
          <w:sz w:val="24"/>
          <w:szCs w:val="24"/>
        </w:rPr>
      </w:pPr>
      <w:r w:rsidRPr="00D66715">
        <w:rPr>
          <w:b/>
          <w:sz w:val="24"/>
          <w:szCs w:val="24"/>
          <w:lang w:val="en-US"/>
        </w:rPr>
        <w:t>X</w:t>
      </w:r>
      <w:r w:rsidR="00241EE9">
        <w:rPr>
          <w:b/>
          <w:sz w:val="24"/>
          <w:szCs w:val="24"/>
          <w:lang w:val="en-US"/>
        </w:rPr>
        <w:t>I</w:t>
      </w:r>
      <w:r w:rsidRPr="00D66715">
        <w:rPr>
          <w:b/>
          <w:sz w:val="24"/>
          <w:szCs w:val="24"/>
          <w:lang w:val="en-US"/>
        </w:rPr>
        <w:t>V</w:t>
      </w:r>
      <w:r w:rsidR="003D5401" w:rsidRPr="00D66715">
        <w:rPr>
          <w:b/>
          <w:sz w:val="24"/>
          <w:szCs w:val="24"/>
        </w:rPr>
        <w:t>. ОРГАНИЗАЦИЯ ОХРАНЫ ОБЩЕСТВЕННОГО ПОРЯДКА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7610"/>
        <w:gridCol w:w="2694"/>
        <w:gridCol w:w="3827"/>
      </w:tblGrid>
      <w:tr w:rsidR="00F84854" w:rsidRPr="00D66715" w:rsidTr="0064166B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7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ind w:left="-187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f5"/>
              <w:snapToGrid w:val="0"/>
              <w:jc w:val="both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Количество пунктов охраны общественного порядка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rPr>
          <w:cantSplit/>
          <w:trHeight w:val="1044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 xml:space="preserve">Количество общественных объединений граждан, созданных в целях оказания содействия правоохранительным органам в вопросах охраны общественного порядка, – всего, в том числе: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F66A8">
        <w:trPr>
          <w:cantSplit/>
          <w:trHeight w:val="1044"/>
        </w:trPr>
        <w:tc>
          <w:tcPr>
            <w:tcW w:w="100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F66A8" w:rsidRPr="00D66715" w:rsidRDefault="006F66A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F66A8" w:rsidRPr="00D66715" w:rsidRDefault="006F66A8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>- народных дружин / в них народных дружинников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F66A8" w:rsidRPr="00D66715" w:rsidRDefault="006F66A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 / чел.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66A8" w:rsidRPr="00D66715" w:rsidRDefault="005B6F2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4854" w:rsidRPr="00D66715" w:rsidTr="006F66A8">
        <w:trPr>
          <w:cantSplit/>
          <w:trHeight w:val="42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D4" w:rsidRPr="00D66715" w:rsidRDefault="006F66A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  <w:lang w:val="en-US"/>
              </w:rPr>
              <w:t>3</w:t>
            </w:r>
            <w:r w:rsidRPr="00D66715">
              <w:rPr>
                <w:sz w:val="24"/>
                <w:szCs w:val="24"/>
              </w:rPr>
              <w:t>.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D4" w:rsidRPr="00D66715" w:rsidRDefault="006F66A8" w:rsidP="00D66715">
            <w:pPr>
              <w:pStyle w:val="aa"/>
              <w:snapToGrid w:val="0"/>
              <w:rPr>
                <w:szCs w:val="24"/>
              </w:rPr>
            </w:pPr>
            <w:r w:rsidRPr="00D66715">
              <w:rPr>
                <w:szCs w:val="24"/>
              </w:rPr>
              <w:t xml:space="preserve">Наличие пожарной техники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D4" w:rsidRPr="00D66715" w:rsidRDefault="006F66A8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D5401" w:rsidRPr="00D66715" w:rsidRDefault="003D5401" w:rsidP="00D66715">
      <w:pPr>
        <w:jc w:val="center"/>
        <w:rPr>
          <w:b/>
          <w:sz w:val="24"/>
          <w:szCs w:val="24"/>
        </w:rPr>
      </w:pPr>
    </w:p>
    <w:p w:rsidR="003D5401" w:rsidRPr="00D66715" w:rsidRDefault="00241EE9" w:rsidP="00D66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XV</w:t>
      </w:r>
      <w:r w:rsidR="003D5401" w:rsidRPr="00D66715">
        <w:rPr>
          <w:b/>
          <w:sz w:val="24"/>
          <w:szCs w:val="24"/>
        </w:rPr>
        <w:t xml:space="preserve">. ОХРАНА ОКРУЖАЮЩЕЙ СРЕДЫ </w:t>
      </w:r>
    </w:p>
    <w:p w:rsidR="00D9107A" w:rsidRPr="00D66715" w:rsidRDefault="00D9107A" w:rsidP="00D66715">
      <w:pPr>
        <w:jc w:val="center"/>
        <w:rPr>
          <w:sz w:val="24"/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7610"/>
        <w:gridCol w:w="2694"/>
        <w:gridCol w:w="3827"/>
      </w:tblGrid>
      <w:tr w:rsidR="00F84854" w:rsidRPr="00D66715" w:rsidTr="0064166B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7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Показатели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Единица</w:t>
            </w:r>
          </w:p>
          <w:p w:rsidR="00B514D4" w:rsidRPr="00D66715" w:rsidRDefault="00B514D4" w:rsidP="00D66715">
            <w:pPr>
              <w:tabs>
                <w:tab w:val="left" w:pos="8280"/>
              </w:tabs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измерения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>Наличие очистных сооружений по видам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CED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>- канализации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snapToGrid w:val="0"/>
              <w:ind w:right="-402" w:hanging="382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-«-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>их суммарная мощность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м</w:t>
            </w:r>
            <w:r w:rsidRPr="00D66715">
              <w:rPr>
                <w:sz w:val="24"/>
                <w:szCs w:val="24"/>
                <w:vertAlign w:val="superscript"/>
              </w:rPr>
              <w:t>3</w:t>
            </w:r>
            <w:r w:rsidRPr="00D66715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792258">
              <w:rPr>
                <w:szCs w:val="24"/>
              </w:rPr>
              <w:t>Количество предприятий, имеющих выбросы загрязняющих веществ в атмосферу, отходящих от стационарных источников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 xml:space="preserve">Выбросы загрязняющих веществ в атмосферу, отходящих от стационарных источников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тонн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D66715">
              <w:rPr>
                <w:szCs w:val="24"/>
              </w:rPr>
              <w:t xml:space="preserve">Вывезено за год </w:t>
            </w:r>
            <w:proofErr w:type="gramStart"/>
            <w:r w:rsidR="00FA4D23" w:rsidRPr="00D66715">
              <w:rPr>
                <w:szCs w:val="24"/>
              </w:rPr>
              <w:t xml:space="preserve">коммунальных </w:t>
            </w:r>
            <w:r w:rsidRPr="00D66715">
              <w:rPr>
                <w:szCs w:val="24"/>
              </w:rPr>
              <w:t xml:space="preserve"> отходов</w:t>
            </w:r>
            <w:proofErr w:type="gramEnd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тыс. м</w:t>
            </w:r>
            <w:r w:rsidRPr="00D6671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5.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204434" w:rsidP="00D66715">
            <w:pPr>
              <w:pStyle w:val="aa"/>
              <w:snapToGrid w:val="0"/>
              <w:rPr>
                <w:szCs w:val="24"/>
              </w:rPr>
            </w:pPr>
            <w:proofErr w:type="gramStart"/>
            <w:r w:rsidRPr="00D66715">
              <w:rPr>
                <w:szCs w:val="24"/>
              </w:rPr>
              <w:t xml:space="preserve">Захоронение </w:t>
            </w:r>
            <w:r w:rsidR="00B514D4" w:rsidRPr="00D66715">
              <w:rPr>
                <w:szCs w:val="24"/>
              </w:rPr>
              <w:t xml:space="preserve"> </w:t>
            </w:r>
            <w:r w:rsidR="00FA4D23" w:rsidRPr="00D66715">
              <w:rPr>
                <w:szCs w:val="24"/>
              </w:rPr>
              <w:t>коммунальных</w:t>
            </w:r>
            <w:proofErr w:type="gramEnd"/>
            <w:r w:rsidR="00FA4D23" w:rsidRPr="00D66715">
              <w:rPr>
                <w:szCs w:val="24"/>
              </w:rPr>
              <w:t xml:space="preserve"> </w:t>
            </w:r>
            <w:r w:rsidR="00B514D4" w:rsidRPr="00D66715">
              <w:rPr>
                <w:szCs w:val="24"/>
              </w:rPr>
              <w:t xml:space="preserve"> отходов за год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  <w:vertAlign w:val="superscript"/>
              </w:rPr>
            </w:pPr>
            <w:r w:rsidRPr="00D66715">
              <w:rPr>
                <w:sz w:val="24"/>
                <w:szCs w:val="24"/>
              </w:rPr>
              <w:t>тыс. м</w:t>
            </w:r>
            <w:r w:rsidRPr="00D66715">
              <w:rPr>
                <w:sz w:val="24"/>
                <w:szCs w:val="24"/>
                <w:vertAlign w:val="superscript"/>
              </w:rPr>
              <w:t>3</w:t>
            </w:r>
            <w:r w:rsidR="004075A5" w:rsidRPr="00D66715">
              <w:rPr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6.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pStyle w:val="aa"/>
              <w:snapToGrid w:val="0"/>
              <w:spacing w:line="240" w:lineRule="atLeast"/>
              <w:rPr>
                <w:szCs w:val="24"/>
              </w:rPr>
            </w:pPr>
            <w:r w:rsidRPr="00792258">
              <w:rPr>
                <w:szCs w:val="24"/>
              </w:rPr>
              <w:t xml:space="preserve">Количество объектов размещения промышленных </w:t>
            </w:r>
            <w:r w:rsidR="00204434" w:rsidRPr="00792258">
              <w:rPr>
                <w:szCs w:val="24"/>
              </w:rPr>
              <w:t>отходов</w:t>
            </w:r>
            <w:r w:rsidR="00483216" w:rsidRPr="00792258">
              <w:rPr>
                <w:szCs w:val="24"/>
              </w:rPr>
              <w:t xml:space="preserve"> </w:t>
            </w:r>
            <w:r w:rsidR="002F646C" w:rsidRPr="00792258">
              <w:rPr>
                <w:szCs w:val="24"/>
              </w:rPr>
              <w:t>(</w:t>
            </w:r>
            <w:r w:rsidR="00204434" w:rsidRPr="00792258">
              <w:rPr>
                <w:szCs w:val="24"/>
              </w:rPr>
              <w:t>полигонов, отвалов</w:t>
            </w:r>
            <w:r w:rsidR="002A3F52" w:rsidRPr="00792258">
              <w:rPr>
                <w:szCs w:val="24"/>
              </w:rPr>
              <w:t xml:space="preserve">, </w:t>
            </w:r>
            <w:proofErr w:type="spellStart"/>
            <w:r w:rsidR="002A3F52" w:rsidRPr="00792258">
              <w:rPr>
                <w:szCs w:val="24"/>
              </w:rPr>
              <w:t>золошлакоотвалов</w:t>
            </w:r>
            <w:proofErr w:type="spellEnd"/>
            <w:r w:rsidRPr="00792258">
              <w:rPr>
                <w:szCs w:val="24"/>
              </w:rPr>
              <w:t>.)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единиц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B182B" w:rsidRPr="00D66715" w:rsidRDefault="007B182B" w:rsidP="00D66715">
      <w:pPr>
        <w:tabs>
          <w:tab w:val="left" w:pos="1870"/>
        </w:tabs>
        <w:jc w:val="center"/>
        <w:rPr>
          <w:sz w:val="24"/>
          <w:szCs w:val="24"/>
        </w:rPr>
      </w:pPr>
    </w:p>
    <w:p w:rsidR="003D5401" w:rsidRPr="00D66715" w:rsidRDefault="00241EE9" w:rsidP="00D66715">
      <w:pPr>
        <w:tabs>
          <w:tab w:val="left" w:pos="187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XVI</w:t>
      </w:r>
      <w:r w:rsidR="003D5401" w:rsidRPr="00D66715">
        <w:rPr>
          <w:b/>
          <w:sz w:val="24"/>
          <w:szCs w:val="24"/>
        </w:rPr>
        <w:t xml:space="preserve">. </w:t>
      </w:r>
      <w:r w:rsidR="003D5401" w:rsidRPr="00D66715">
        <w:rPr>
          <w:b/>
          <w:caps/>
          <w:sz w:val="24"/>
          <w:szCs w:val="24"/>
        </w:rPr>
        <w:t>Объекты культурного наследия</w:t>
      </w:r>
      <w:r w:rsidR="003D5401" w:rsidRPr="00D66715">
        <w:rPr>
          <w:b/>
          <w:sz w:val="24"/>
          <w:szCs w:val="24"/>
        </w:rPr>
        <w:t xml:space="preserve"> (ПАМЯТНИКИ ИСТОРИИ И КУЛЬТУРЫ)</w:t>
      </w:r>
    </w:p>
    <w:p w:rsidR="003D5401" w:rsidRPr="00D66715" w:rsidRDefault="003D5401" w:rsidP="00D66715">
      <w:pPr>
        <w:jc w:val="center"/>
        <w:rPr>
          <w:sz w:val="24"/>
          <w:szCs w:val="24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4350"/>
        <w:gridCol w:w="3260"/>
        <w:gridCol w:w="3261"/>
        <w:gridCol w:w="3260"/>
      </w:tblGrid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№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п/п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Наименование памятника,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музея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Дата установки,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создания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Место</w:t>
            </w:r>
          </w:p>
          <w:p w:rsidR="00B514D4" w:rsidRPr="00D66715" w:rsidRDefault="00B514D4" w:rsidP="00D66715">
            <w:pPr>
              <w:tabs>
                <w:tab w:val="left" w:pos="8280"/>
              </w:tabs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нахождения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Дополнительные сведения</w:t>
            </w:r>
          </w:p>
        </w:tc>
      </w:tr>
      <w:tr w:rsidR="00F84854" w:rsidRPr="00D66715" w:rsidTr="0064166B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1.</w:t>
            </w:r>
          </w:p>
        </w:tc>
        <w:tc>
          <w:tcPr>
            <w:tcW w:w="141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культурного наследия федерального значения</w:t>
            </w: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C239D2" w:rsidP="00C239D2">
            <w:pPr>
              <w:snapToGri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1  </w:t>
            </w:r>
            <w:r w:rsidR="004833DE">
              <w:rPr>
                <w:sz w:val="24"/>
                <w:szCs w:val="24"/>
              </w:rPr>
              <w:t>памятник</w:t>
            </w:r>
            <w:proofErr w:type="gramEnd"/>
            <w:r w:rsidR="004833DE">
              <w:rPr>
                <w:sz w:val="24"/>
                <w:szCs w:val="24"/>
              </w:rPr>
              <w:t xml:space="preserve"> </w:t>
            </w:r>
            <w:r w:rsidR="005B6F2F">
              <w:rPr>
                <w:sz w:val="24"/>
                <w:szCs w:val="24"/>
              </w:rPr>
              <w:t>ВОВ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5B6F2F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с.Паево,ул.Школьная</w:t>
            </w:r>
            <w:proofErr w:type="spellEnd"/>
            <w:proofErr w:type="gramEnd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D66715" w:rsidTr="0064166B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2.</w:t>
            </w:r>
          </w:p>
        </w:tc>
        <w:tc>
          <w:tcPr>
            <w:tcW w:w="141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14D4" w:rsidRPr="00D66715" w:rsidRDefault="00B514D4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культурного наследия регионального значения</w:t>
            </w: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048B" w:rsidRPr="00D66715" w:rsidRDefault="002B048B" w:rsidP="00D66715">
            <w:pPr>
              <w:pStyle w:val="aa"/>
              <w:spacing w:line="240" w:lineRule="auto"/>
              <w:jc w:val="left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048B" w:rsidRPr="00D66715" w:rsidRDefault="002B048B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D66715" w:rsidTr="0064166B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3.</w:t>
            </w:r>
          </w:p>
        </w:tc>
        <w:tc>
          <w:tcPr>
            <w:tcW w:w="141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Объекты культурного наследия местного значения</w:t>
            </w:r>
          </w:p>
        </w:tc>
      </w:tr>
      <w:tr w:rsidR="00F84854" w:rsidRPr="00D66715" w:rsidTr="00D51F0C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84854" w:rsidRPr="00F84854" w:rsidTr="0064166B">
        <w:trPr>
          <w:cantSplit/>
          <w:trHeight w:val="23"/>
        </w:trPr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D66715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4.</w:t>
            </w:r>
          </w:p>
        </w:tc>
        <w:tc>
          <w:tcPr>
            <w:tcW w:w="141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  <w:r w:rsidRPr="00D66715">
              <w:rPr>
                <w:sz w:val="24"/>
                <w:szCs w:val="24"/>
              </w:rPr>
              <w:t>Музеи на территории муниципального образования</w:t>
            </w: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C239D2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33DE">
              <w:rPr>
                <w:sz w:val="24"/>
                <w:szCs w:val="24"/>
              </w:rPr>
              <w:t xml:space="preserve"> </w:t>
            </w:r>
            <w:r w:rsidR="00D62F42">
              <w:rPr>
                <w:sz w:val="24"/>
                <w:szCs w:val="24"/>
              </w:rPr>
              <w:t xml:space="preserve">краеведческий </w:t>
            </w:r>
            <w:r w:rsidR="004833DE">
              <w:rPr>
                <w:sz w:val="24"/>
                <w:szCs w:val="24"/>
              </w:rPr>
              <w:t>музей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C239D2" w:rsidP="00D6671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С.Паево,ул.Школьная</w:t>
            </w:r>
            <w:proofErr w:type="gramEnd"/>
            <w:r>
              <w:rPr>
                <w:sz w:val="24"/>
                <w:szCs w:val="24"/>
              </w:rPr>
              <w:t>,22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  <w:tr w:rsidR="00F84854" w:rsidRPr="00F84854" w:rsidTr="00D51F0C">
        <w:trPr>
          <w:cantSplit/>
          <w:trHeight w:val="2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5D45" w:rsidRPr="00F84854" w:rsidRDefault="00075D45" w:rsidP="00D66715">
            <w:pPr>
              <w:tabs>
                <w:tab w:val="left" w:pos="8280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320295" w:rsidRDefault="00320295" w:rsidP="00D66715">
      <w:pPr>
        <w:rPr>
          <w:sz w:val="24"/>
          <w:szCs w:val="24"/>
        </w:rPr>
      </w:pPr>
    </w:p>
    <w:p w:rsidR="007020F2" w:rsidRDefault="007020F2" w:rsidP="0079225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7020F2" w:rsidRDefault="007020F2" w:rsidP="0079225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CC6409" w:rsidRDefault="00CC6409" w:rsidP="0079225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FF4FA1" w:rsidRDefault="00FF4FA1" w:rsidP="007638E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052FCC" w:rsidRDefault="00052FCC" w:rsidP="0079225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792258" w:rsidRPr="00792258" w:rsidRDefault="00792258" w:rsidP="0079225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792258">
        <w:rPr>
          <w:rFonts w:eastAsia="Calibri"/>
          <w:sz w:val="24"/>
          <w:szCs w:val="24"/>
          <w:lang w:eastAsia="en-US"/>
        </w:rPr>
        <w:t>Приложение 1</w:t>
      </w:r>
    </w:p>
    <w:p w:rsidR="00792258" w:rsidRPr="00792258" w:rsidRDefault="00792258" w:rsidP="0079225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92258">
        <w:rPr>
          <w:rFonts w:eastAsia="Calibri"/>
          <w:b/>
          <w:sz w:val="28"/>
          <w:szCs w:val="28"/>
          <w:lang w:eastAsia="en-US"/>
        </w:rPr>
        <w:t xml:space="preserve">Объекты социальной и инженерной инфраструктуры, находящиеся на территории </w:t>
      </w:r>
      <w:r w:rsidR="001E6D0E"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tbl>
      <w:tblPr>
        <w:tblStyle w:val="1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701"/>
        <w:gridCol w:w="850"/>
        <w:gridCol w:w="1276"/>
        <w:gridCol w:w="992"/>
        <w:gridCol w:w="1843"/>
        <w:gridCol w:w="1276"/>
        <w:gridCol w:w="1842"/>
        <w:gridCol w:w="1560"/>
      </w:tblGrid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№ п/п</w:t>
            </w:r>
          </w:p>
        </w:tc>
        <w:tc>
          <w:tcPr>
            <w:tcW w:w="1695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Наименование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населенного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пункта</w:t>
            </w:r>
          </w:p>
        </w:tc>
        <w:tc>
          <w:tcPr>
            <w:tcW w:w="1701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Наименование объекта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(здание, сооружение,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цех, корпус и т.п.)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Площадь (</w:t>
            </w:r>
            <w:proofErr w:type="spellStart"/>
            <w:r w:rsidRPr="007020F2">
              <w:rPr>
                <w:rFonts w:ascii="Times New Roman" w:hAnsi="Times New Roman"/>
              </w:rPr>
              <w:t>кв.м</w:t>
            </w:r>
            <w:proofErr w:type="spellEnd"/>
            <w:r w:rsidRPr="007020F2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Этажность</w:t>
            </w:r>
          </w:p>
        </w:tc>
        <w:tc>
          <w:tcPr>
            <w:tcW w:w="992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Год строительства</w:t>
            </w:r>
          </w:p>
        </w:tc>
        <w:tc>
          <w:tcPr>
            <w:tcW w:w="1843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Мощность объекта (основные параметры – кол-во мест, посещений в смену и др.)</w:t>
            </w:r>
          </w:p>
        </w:tc>
        <w:tc>
          <w:tcPr>
            <w:tcW w:w="1276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Состояние</w:t>
            </w:r>
          </w:p>
        </w:tc>
        <w:tc>
          <w:tcPr>
            <w:tcW w:w="1842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Характеристика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предыдущей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560" w:type="dxa"/>
          </w:tcPr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Возможность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расширения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(строительство,</w:t>
            </w:r>
          </w:p>
          <w:p w:rsidR="00792258" w:rsidRPr="007020F2" w:rsidRDefault="00792258" w:rsidP="00792258">
            <w:pPr>
              <w:jc w:val="center"/>
              <w:rPr>
                <w:rFonts w:ascii="Times New Roman" w:hAnsi="Times New Roman"/>
              </w:rPr>
            </w:pPr>
            <w:r w:rsidRPr="007020F2">
              <w:rPr>
                <w:rFonts w:ascii="Times New Roman" w:hAnsi="Times New Roman"/>
              </w:rPr>
              <w:t>реконструкция)</w:t>
            </w:r>
          </w:p>
        </w:tc>
      </w:tr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792258" w:rsidRPr="007020F2" w:rsidRDefault="001E7C96" w:rsidP="0079225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Паевское</w:t>
            </w:r>
            <w:proofErr w:type="spellEnd"/>
          </w:p>
        </w:tc>
        <w:tc>
          <w:tcPr>
            <w:tcW w:w="1701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ФАП</w:t>
            </w:r>
          </w:p>
        </w:tc>
        <w:tc>
          <w:tcPr>
            <w:tcW w:w="850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1977</w:t>
            </w:r>
          </w:p>
        </w:tc>
        <w:tc>
          <w:tcPr>
            <w:tcW w:w="1843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</w:t>
            </w:r>
            <w:r w:rsidR="00F65161">
              <w:rPr>
                <w:rFonts w:ascii="Times New Roman" w:hAnsi="Times New Roman"/>
              </w:rPr>
              <w:t>летворитель</w:t>
            </w:r>
            <w:r w:rsidR="00F65161">
              <w:rPr>
                <w:rFonts w:ascii="Times New Roman" w:hAnsi="Times New Roman"/>
              </w:rPr>
              <w:lastRenderedPageBreak/>
              <w:t>но</w:t>
            </w:r>
            <w:r w:rsidR="001260B3">
              <w:rPr>
                <w:rFonts w:ascii="Times New Roman" w:hAnsi="Times New Roman"/>
              </w:rPr>
              <w:t>е</w:t>
            </w:r>
          </w:p>
        </w:tc>
        <w:tc>
          <w:tcPr>
            <w:tcW w:w="1842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полож</w:t>
            </w:r>
            <w:r w:rsidR="00F65161">
              <w:rPr>
                <w:rFonts w:ascii="Times New Roman" w:hAnsi="Times New Roman"/>
              </w:rPr>
              <w:t>ительно</w:t>
            </w:r>
            <w:r w:rsidR="001260B3">
              <w:rPr>
                <w:rFonts w:ascii="Times New Roman" w:hAnsi="Times New Roman"/>
              </w:rPr>
              <w:t>е</w:t>
            </w:r>
          </w:p>
        </w:tc>
        <w:tc>
          <w:tcPr>
            <w:tcW w:w="1560" w:type="dxa"/>
          </w:tcPr>
          <w:p w:rsidR="00792258" w:rsidRPr="007020F2" w:rsidRDefault="00596922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Паевское</w:t>
            </w:r>
            <w:proofErr w:type="spellEnd"/>
          </w:p>
        </w:tc>
        <w:tc>
          <w:tcPr>
            <w:tcW w:w="1701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850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1977</w:t>
            </w:r>
          </w:p>
        </w:tc>
        <w:tc>
          <w:tcPr>
            <w:tcW w:w="1843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удовлетворительное</w:t>
            </w:r>
          </w:p>
        </w:tc>
        <w:tc>
          <w:tcPr>
            <w:tcW w:w="1842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положительное</w:t>
            </w:r>
          </w:p>
        </w:tc>
        <w:tc>
          <w:tcPr>
            <w:tcW w:w="1560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Паевское</w:t>
            </w:r>
            <w:proofErr w:type="spellEnd"/>
          </w:p>
        </w:tc>
        <w:tc>
          <w:tcPr>
            <w:tcW w:w="1701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НОШ</w:t>
            </w:r>
          </w:p>
        </w:tc>
        <w:tc>
          <w:tcPr>
            <w:tcW w:w="850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276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1977</w:t>
            </w:r>
          </w:p>
        </w:tc>
        <w:tc>
          <w:tcPr>
            <w:tcW w:w="1843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удовлетворительное</w:t>
            </w:r>
          </w:p>
        </w:tc>
        <w:tc>
          <w:tcPr>
            <w:tcW w:w="1842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положительное</w:t>
            </w:r>
          </w:p>
        </w:tc>
        <w:tc>
          <w:tcPr>
            <w:tcW w:w="1560" w:type="dxa"/>
          </w:tcPr>
          <w:p w:rsidR="00792258" w:rsidRPr="007020F2" w:rsidRDefault="00FD325D" w:rsidP="00792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</w:tr>
      <w:tr w:rsidR="00792258" w:rsidRPr="007020F2" w:rsidTr="00792258">
        <w:trPr>
          <w:jc w:val="center"/>
        </w:trPr>
        <w:tc>
          <w:tcPr>
            <w:tcW w:w="54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92258" w:rsidRPr="007020F2" w:rsidRDefault="00792258" w:rsidP="00792258">
            <w:pPr>
              <w:rPr>
                <w:rFonts w:ascii="Times New Roman" w:hAnsi="Times New Roman"/>
              </w:rPr>
            </w:pPr>
          </w:p>
        </w:tc>
      </w:tr>
    </w:tbl>
    <w:p w:rsidR="00792258" w:rsidRDefault="00792258" w:rsidP="00D66715">
      <w:pPr>
        <w:rPr>
          <w:sz w:val="24"/>
          <w:szCs w:val="24"/>
        </w:rPr>
      </w:pPr>
    </w:p>
    <w:p w:rsidR="00792258" w:rsidRDefault="00792258" w:rsidP="00D66715">
      <w:pPr>
        <w:rPr>
          <w:sz w:val="24"/>
          <w:szCs w:val="24"/>
        </w:rPr>
      </w:pPr>
    </w:p>
    <w:p w:rsidR="007020F2" w:rsidRDefault="007020F2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7638E5" w:rsidRDefault="007638E5" w:rsidP="00792258">
      <w:pPr>
        <w:jc w:val="right"/>
        <w:rPr>
          <w:sz w:val="24"/>
          <w:szCs w:val="24"/>
        </w:rPr>
      </w:pPr>
    </w:p>
    <w:p w:rsidR="00F71E9B" w:rsidRDefault="00F71E9B" w:rsidP="00792258">
      <w:pPr>
        <w:jc w:val="right"/>
        <w:rPr>
          <w:sz w:val="24"/>
          <w:szCs w:val="24"/>
        </w:rPr>
      </w:pPr>
    </w:p>
    <w:p w:rsidR="00F71E9B" w:rsidRDefault="00F71E9B" w:rsidP="00792258">
      <w:pPr>
        <w:jc w:val="right"/>
        <w:rPr>
          <w:sz w:val="24"/>
          <w:szCs w:val="24"/>
        </w:rPr>
      </w:pPr>
    </w:p>
    <w:p w:rsidR="00F71E9B" w:rsidRDefault="00F71E9B" w:rsidP="00792258">
      <w:pPr>
        <w:jc w:val="right"/>
        <w:rPr>
          <w:sz w:val="24"/>
          <w:szCs w:val="24"/>
        </w:rPr>
      </w:pPr>
    </w:p>
    <w:p w:rsidR="00F71E9B" w:rsidRDefault="00F71E9B" w:rsidP="00792258">
      <w:pPr>
        <w:jc w:val="right"/>
        <w:rPr>
          <w:sz w:val="24"/>
          <w:szCs w:val="24"/>
        </w:rPr>
      </w:pPr>
    </w:p>
    <w:p w:rsidR="00792258" w:rsidRPr="00792258" w:rsidRDefault="00792258" w:rsidP="00792258">
      <w:pPr>
        <w:jc w:val="right"/>
        <w:rPr>
          <w:sz w:val="24"/>
          <w:szCs w:val="24"/>
        </w:rPr>
      </w:pPr>
      <w:r w:rsidRPr="00792258">
        <w:rPr>
          <w:sz w:val="24"/>
          <w:szCs w:val="24"/>
        </w:rPr>
        <w:t>Приложение 2</w:t>
      </w:r>
    </w:p>
    <w:p w:rsidR="00792258" w:rsidRDefault="00792258" w:rsidP="00792258">
      <w:pPr>
        <w:jc w:val="center"/>
        <w:rPr>
          <w:b/>
          <w:sz w:val="28"/>
          <w:szCs w:val="28"/>
        </w:rPr>
      </w:pPr>
    </w:p>
    <w:p w:rsidR="00792258" w:rsidRDefault="00792258" w:rsidP="00792258">
      <w:pPr>
        <w:jc w:val="center"/>
        <w:rPr>
          <w:b/>
          <w:sz w:val="28"/>
          <w:szCs w:val="28"/>
        </w:rPr>
      </w:pPr>
      <w:r w:rsidRPr="00792258">
        <w:rPr>
          <w:b/>
          <w:sz w:val="28"/>
          <w:szCs w:val="28"/>
        </w:rPr>
        <w:lastRenderedPageBreak/>
        <w:t xml:space="preserve">Объекты социальной и инженерной инфраструктуры, находящиеся в стадии строительства на территории </w:t>
      </w:r>
      <w:r w:rsidR="001E6D0E">
        <w:rPr>
          <w:b/>
          <w:sz w:val="28"/>
          <w:szCs w:val="28"/>
        </w:rPr>
        <w:t xml:space="preserve">               муниципального образования</w:t>
      </w:r>
    </w:p>
    <w:p w:rsidR="001E6D0E" w:rsidRDefault="001E6D0E" w:rsidP="00792258">
      <w:pPr>
        <w:jc w:val="center"/>
        <w:rPr>
          <w:b/>
          <w:sz w:val="28"/>
          <w:szCs w:val="28"/>
        </w:rPr>
      </w:pPr>
    </w:p>
    <w:tbl>
      <w:tblPr>
        <w:tblStyle w:val="2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1417"/>
        <w:gridCol w:w="1418"/>
        <w:gridCol w:w="1275"/>
        <w:gridCol w:w="851"/>
        <w:gridCol w:w="1417"/>
        <w:gridCol w:w="1134"/>
        <w:gridCol w:w="1560"/>
        <w:gridCol w:w="1842"/>
      </w:tblGrid>
      <w:tr w:rsidR="0069234B" w:rsidRPr="0069234B" w:rsidTr="00C51CBA">
        <w:trPr>
          <w:jc w:val="center"/>
        </w:trPr>
        <w:tc>
          <w:tcPr>
            <w:tcW w:w="675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№ п/п</w:t>
            </w:r>
          </w:p>
        </w:tc>
        <w:tc>
          <w:tcPr>
            <w:tcW w:w="1560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134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Год начала и окончания строительства</w:t>
            </w:r>
          </w:p>
        </w:tc>
        <w:tc>
          <w:tcPr>
            <w:tcW w:w="1417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364533">
              <w:rPr>
                <w:rFonts w:ascii="Times New Roman" w:hAnsi="Times New Roman"/>
              </w:rPr>
              <w:t xml:space="preserve">Наличие </w:t>
            </w:r>
            <w:r w:rsidRPr="0069234B">
              <w:rPr>
                <w:rFonts w:ascii="Times New Roman" w:hAnsi="Times New Roman"/>
              </w:rPr>
              <w:t>проектно-сметной документации, заключение государственной экспертизы</w:t>
            </w:r>
          </w:p>
        </w:tc>
        <w:tc>
          <w:tcPr>
            <w:tcW w:w="1418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Наличие документации на земельный участок</w:t>
            </w:r>
          </w:p>
        </w:tc>
        <w:tc>
          <w:tcPr>
            <w:tcW w:w="1275" w:type="dxa"/>
            <w:vMerge w:val="restart"/>
          </w:tcPr>
          <w:p w:rsidR="0069234B" w:rsidRPr="0069234B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Сметная стоимость объекта в соответствии с проектно-сметной документацией</w:t>
            </w:r>
          </w:p>
        </w:tc>
        <w:tc>
          <w:tcPr>
            <w:tcW w:w="4962" w:type="dxa"/>
            <w:gridSpan w:val="4"/>
          </w:tcPr>
          <w:p w:rsidR="0069234B" w:rsidRPr="0069234B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 xml:space="preserve">Предполагаемые источники </w:t>
            </w:r>
            <w:proofErr w:type="spellStart"/>
            <w:r w:rsidRPr="0069234B">
              <w:rPr>
                <w:rFonts w:ascii="Times New Roman" w:hAnsi="Times New Roman"/>
              </w:rPr>
              <w:t>софинансирования</w:t>
            </w:r>
            <w:proofErr w:type="spellEnd"/>
            <w:r w:rsidRPr="0069234B">
              <w:rPr>
                <w:rFonts w:ascii="Times New Roman" w:hAnsi="Times New Roman"/>
              </w:rPr>
              <w:t xml:space="preserve"> в планируемом году</w:t>
            </w:r>
          </w:p>
        </w:tc>
        <w:tc>
          <w:tcPr>
            <w:tcW w:w="1842" w:type="dxa"/>
            <w:vMerge w:val="restart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364533">
              <w:rPr>
                <w:rFonts w:ascii="Times New Roman" w:hAnsi="Times New Roman"/>
              </w:rPr>
              <w:t>Основание финансирования объекта (программа, постановление администрации) с указанием решаемой проблемы</w:t>
            </w:r>
          </w:p>
        </w:tc>
      </w:tr>
      <w:tr w:rsidR="0069234B" w:rsidRPr="0069234B" w:rsidTr="00C51CBA">
        <w:trPr>
          <w:jc w:val="center"/>
        </w:trPr>
        <w:tc>
          <w:tcPr>
            <w:tcW w:w="675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9234B" w:rsidRPr="0069234B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1134" w:type="dxa"/>
          </w:tcPr>
          <w:p w:rsidR="0069234B" w:rsidRPr="0069234B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560" w:type="dxa"/>
          </w:tcPr>
          <w:p w:rsidR="0069234B" w:rsidRPr="0069234B" w:rsidRDefault="0069234B" w:rsidP="00364533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прочие источники (кредиты банков, собственные средства и т.д.)</w:t>
            </w:r>
          </w:p>
        </w:tc>
        <w:tc>
          <w:tcPr>
            <w:tcW w:w="1842" w:type="dxa"/>
            <w:vMerge/>
          </w:tcPr>
          <w:p w:rsidR="0069234B" w:rsidRPr="00364533" w:rsidRDefault="0069234B" w:rsidP="00364533">
            <w:pPr>
              <w:jc w:val="center"/>
              <w:rPr>
                <w:rFonts w:ascii="Times New Roman" w:hAnsi="Times New Roman"/>
              </w:rPr>
            </w:pPr>
          </w:p>
        </w:tc>
      </w:tr>
      <w:tr w:rsidR="0069234B" w:rsidRPr="0069234B" w:rsidTr="00C51CBA">
        <w:trPr>
          <w:jc w:val="center"/>
        </w:trPr>
        <w:tc>
          <w:tcPr>
            <w:tcW w:w="675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364533" w:rsidRDefault="001260B3" w:rsidP="0036453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Паевское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69234B" w:rsidRPr="00364533" w:rsidRDefault="001260B3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</w:t>
            </w:r>
          </w:p>
        </w:tc>
        <w:tc>
          <w:tcPr>
            <w:tcW w:w="1417" w:type="dxa"/>
          </w:tcPr>
          <w:p w:rsidR="0069234B" w:rsidRPr="00364533" w:rsidRDefault="00FD325D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418" w:type="dxa"/>
          </w:tcPr>
          <w:p w:rsidR="0069234B" w:rsidRPr="00364533" w:rsidRDefault="00FD325D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275" w:type="dxa"/>
          </w:tcPr>
          <w:p w:rsidR="0069234B" w:rsidRPr="0069234B" w:rsidRDefault="00FD325D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5000000</w:t>
            </w:r>
          </w:p>
        </w:tc>
        <w:tc>
          <w:tcPr>
            <w:tcW w:w="851" w:type="dxa"/>
          </w:tcPr>
          <w:p w:rsidR="0069234B" w:rsidRPr="00364533" w:rsidRDefault="0007521E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FD325D">
              <w:rPr>
                <w:rFonts w:ascii="Times New Roman" w:hAnsi="Times New Roman"/>
              </w:rPr>
              <w:t>%</w:t>
            </w: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69234B" w:rsidRDefault="0007521E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560" w:type="dxa"/>
          </w:tcPr>
          <w:p w:rsidR="0069234B" w:rsidRPr="0069234B" w:rsidRDefault="00FD325D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842" w:type="dxa"/>
          </w:tcPr>
          <w:p w:rsidR="0069234B" w:rsidRPr="00364533" w:rsidRDefault="00FD325D" w:rsidP="00364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программе «Чистая вода»</w:t>
            </w:r>
          </w:p>
        </w:tc>
      </w:tr>
      <w:tr w:rsidR="0069234B" w:rsidRPr="0069234B" w:rsidTr="00C51CBA">
        <w:trPr>
          <w:jc w:val="center"/>
        </w:trPr>
        <w:tc>
          <w:tcPr>
            <w:tcW w:w="675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</w:tr>
      <w:tr w:rsidR="0069234B" w:rsidRPr="0069234B" w:rsidTr="00C51CBA">
        <w:trPr>
          <w:jc w:val="center"/>
        </w:trPr>
        <w:tc>
          <w:tcPr>
            <w:tcW w:w="675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</w:tr>
      <w:tr w:rsidR="0069234B" w:rsidRPr="0069234B" w:rsidTr="00C51CBA">
        <w:trPr>
          <w:jc w:val="center"/>
        </w:trPr>
        <w:tc>
          <w:tcPr>
            <w:tcW w:w="675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9234B" w:rsidRPr="0069234B" w:rsidRDefault="0069234B" w:rsidP="00364533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9234B" w:rsidRPr="00364533" w:rsidRDefault="0069234B" w:rsidP="00364533">
            <w:pPr>
              <w:rPr>
                <w:rFonts w:ascii="Times New Roman" w:hAnsi="Times New Roman"/>
              </w:rPr>
            </w:pPr>
          </w:p>
        </w:tc>
      </w:tr>
    </w:tbl>
    <w:p w:rsidR="00792258" w:rsidRDefault="00792258" w:rsidP="00792258">
      <w:pPr>
        <w:jc w:val="center"/>
        <w:rPr>
          <w:b/>
          <w:sz w:val="28"/>
          <w:szCs w:val="28"/>
        </w:rPr>
      </w:pPr>
    </w:p>
    <w:p w:rsidR="00C51CBA" w:rsidRDefault="00C51CBA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1E6D0E" w:rsidRDefault="001E6D0E" w:rsidP="001E6D0E">
      <w:pPr>
        <w:rPr>
          <w:b/>
          <w:sz w:val="28"/>
          <w:szCs w:val="28"/>
        </w:rPr>
      </w:pPr>
    </w:p>
    <w:p w:rsidR="001E6D0E" w:rsidRPr="001E6D0E" w:rsidRDefault="001E6D0E" w:rsidP="001E6D0E">
      <w:pPr>
        <w:jc w:val="right"/>
        <w:rPr>
          <w:sz w:val="24"/>
          <w:szCs w:val="24"/>
        </w:rPr>
      </w:pPr>
      <w:r w:rsidRPr="001E6D0E">
        <w:rPr>
          <w:sz w:val="24"/>
          <w:szCs w:val="24"/>
        </w:rPr>
        <w:t>Приложение 3</w:t>
      </w:r>
    </w:p>
    <w:p w:rsidR="001E6D0E" w:rsidRDefault="001E6D0E" w:rsidP="00792258">
      <w:pPr>
        <w:jc w:val="center"/>
        <w:rPr>
          <w:b/>
          <w:sz w:val="28"/>
          <w:szCs w:val="28"/>
        </w:rPr>
      </w:pPr>
    </w:p>
    <w:p w:rsidR="00C51CBA" w:rsidRDefault="00C51CBA" w:rsidP="00792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Объекты социальной и инженерной инфраструктуры, строительство которых планируется на территории </w:t>
      </w:r>
      <w:r w:rsidR="001E6D0E">
        <w:rPr>
          <w:b/>
          <w:sz w:val="28"/>
          <w:szCs w:val="28"/>
        </w:rPr>
        <w:t xml:space="preserve">                 муниципального образования</w:t>
      </w:r>
    </w:p>
    <w:p w:rsidR="00C51CBA" w:rsidRDefault="00C51CBA" w:rsidP="00792258">
      <w:pPr>
        <w:jc w:val="center"/>
        <w:rPr>
          <w:b/>
          <w:sz w:val="28"/>
          <w:szCs w:val="28"/>
        </w:rPr>
      </w:pPr>
    </w:p>
    <w:tbl>
      <w:tblPr>
        <w:tblStyle w:val="2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1417"/>
        <w:gridCol w:w="1418"/>
        <w:gridCol w:w="1275"/>
        <w:gridCol w:w="851"/>
        <w:gridCol w:w="1417"/>
        <w:gridCol w:w="1134"/>
        <w:gridCol w:w="1560"/>
        <w:gridCol w:w="1842"/>
      </w:tblGrid>
      <w:tr w:rsidR="00C51CBA" w:rsidRPr="0069234B" w:rsidTr="00920416">
        <w:trPr>
          <w:jc w:val="center"/>
        </w:trPr>
        <w:tc>
          <w:tcPr>
            <w:tcW w:w="675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№ п/п</w:t>
            </w:r>
          </w:p>
        </w:tc>
        <w:tc>
          <w:tcPr>
            <w:tcW w:w="1560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134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Год начала и окончания строительства</w:t>
            </w:r>
          </w:p>
        </w:tc>
        <w:tc>
          <w:tcPr>
            <w:tcW w:w="1417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364533">
              <w:rPr>
                <w:rFonts w:ascii="Times New Roman" w:hAnsi="Times New Roman"/>
              </w:rPr>
              <w:t xml:space="preserve">Наличие </w:t>
            </w:r>
            <w:r w:rsidRPr="0069234B">
              <w:rPr>
                <w:rFonts w:ascii="Times New Roman" w:hAnsi="Times New Roman"/>
              </w:rPr>
              <w:t>проектно-сметной документации, заключение государственной экспертизы</w:t>
            </w:r>
          </w:p>
        </w:tc>
        <w:tc>
          <w:tcPr>
            <w:tcW w:w="1418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Наличие документации на земельный участок</w:t>
            </w:r>
          </w:p>
        </w:tc>
        <w:tc>
          <w:tcPr>
            <w:tcW w:w="1275" w:type="dxa"/>
            <w:vMerge w:val="restart"/>
          </w:tcPr>
          <w:p w:rsidR="00C51CBA" w:rsidRPr="0069234B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Сметная стоимость объекта в соответствии с проектно-сметной документацией</w:t>
            </w:r>
          </w:p>
        </w:tc>
        <w:tc>
          <w:tcPr>
            <w:tcW w:w="4962" w:type="dxa"/>
            <w:gridSpan w:val="4"/>
          </w:tcPr>
          <w:p w:rsidR="00C51CBA" w:rsidRPr="0069234B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 xml:space="preserve">Предполагаемые источники </w:t>
            </w:r>
            <w:proofErr w:type="spellStart"/>
            <w:r w:rsidRPr="0069234B">
              <w:rPr>
                <w:rFonts w:ascii="Times New Roman" w:hAnsi="Times New Roman"/>
              </w:rPr>
              <w:t>софинансирования</w:t>
            </w:r>
            <w:proofErr w:type="spellEnd"/>
            <w:r w:rsidRPr="0069234B">
              <w:rPr>
                <w:rFonts w:ascii="Times New Roman" w:hAnsi="Times New Roman"/>
              </w:rPr>
              <w:t xml:space="preserve"> в планируемом году</w:t>
            </w:r>
          </w:p>
        </w:tc>
        <w:tc>
          <w:tcPr>
            <w:tcW w:w="1842" w:type="dxa"/>
            <w:vMerge w:val="restart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364533">
              <w:rPr>
                <w:rFonts w:ascii="Times New Roman" w:hAnsi="Times New Roman"/>
              </w:rPr>
              <w:t>Основание финансирования объекта (программа, постановление администрации) с указанием решаемой проблемы</w:t>
            </w:r>
          </w:p>
        </w:tc>
      </w:tr>
      <w:tr w:rsidR="00C51CBA" w:rsidRPr="0069234B" w:rsidTr="00920416">
        <w:trPr>
          <w:jc w:val="center"/>
        </w:trPr>
        <w:tc>
          <w:tcPr>
            <w:tcW w:w="675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51CBA" w:rsidRPr="0069234B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1134" w:type="dxa"/>
          </w:tcPr>
          <w:p w:rsidR="00C51CBA" w:rsidRPr="0069234B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560" w:type="dxa"/>
          </w:tcPr>
          <w:p w:rsidR="00C51CBA" w:rsidRPr="0069234B" w:rsidRDefault="00C51CBA" w:rsidP="00920416">
            <w:pPr>
              <w:jc w:val="center"/>
              <w:rPr>
                <w:rFonts w:ascii="Times New Roman" w:hAnsi="Times New Roman"/>
              </w:rPr>
            </w:pPr>
            <w:r w:rsidRPr="0069234B">
              <w:rPr>
                <w:rFonts w:ascii="Times New Roman" w:hAnsi="Times New Roman"/>
              </w:rPr>
              <w:t>прочие источники (кредиты банков, собственные средства и т.д.)</w:t>
            </w:r>
          </w:p>
        </w:tc>
        <w:tc>
          <w:tcPr>
            <w:tcW w:w="1842" w:type="dxa"/>
            <w:vMerge/>
          </w:tcPr>
          <w:p w:rsidR="00C51CBA" w:rsidRPr="00364533" w:rsidRDefault="00C51CBA" w:rsidP="00920416">
            <w:pPr>
              <w:jc w:val="center"/>
              <w:rPr>
                <w:rFonts w:ascii="Times New Roman" w:hAnsi="Times New Roman"/>
              </w:rPr>
            </w:pPr>
          </w:p>
        </w:tc>
      </w:tr>
      <w:tr w:rsidR="00C51CBA" w:rsidRPr="0069234B" w:rsidTr="00920416">
        <w:trPr>
          <w:jc w:val="center"/>
        </w:trPr>
        <w:tc>
          <w:tcPr>
            <w:tcW w:w="675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</w:tr>
      <w:tr w:rsidR="00C51CBA" w:rsidRPr="0069234B" w:rsidTr="00920416">
        <w:trPr>
          <w:jc w:val="center"/>
        </w:trPr>
        <w:tc>
          <w:tcPr>
            <w:tcW w:w="675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</w:tr>
      <w:tr w:rsidR="00C51CBA" w:rsidRPr="0069234B" w:rsidTr="00920416">
        <w:trPr>
          <w:jc w:val="center"/>
        </w:trPr>
        <w:tc>
          <w:tcPr>
            <w:tcW w:w="675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</w:tr>
      <w:tr w:rsidR="00C51CBA" w:rsidRPr="0069234B" w:rsidTr="00920416">
        <w:trPr>
          <w:jc w:val="center"/>
        </w:trPr>
        <w:tc>
          <w:tcPr>
            <w:tcW w:w="675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51CBA" w:rsidRPr="0069234B" w:rsidRDefault="00C51CBA" w:rsidP="0092041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C51CBA" w:rsidRPr="00364533" w:rsidRDefault="00C51CBA" w:rsidP="00920416">
            <w:pPr>
              <w:rPr>
                <w:rFonts w:ascii="Times New Roman" w:hAnsi="Times New Roman"/>
              </w:rPr>
            </w:pPr>
          </w:p>
        </w:tc>
      </w:tr>
    </w:tbl>
    <w:p w:rsidR="00C51CBA" w:rsidRDefault="00C51CBA" w:rsidP="00792258">
      <w:pPr>
        <w:jc w:val="center"/>
        <w:rPr>
          <w:b/>
          <w:sz w:val="28"/>
          <w:szCs w:val="28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253233">
      <w:pPr>
        <w:jc w:val="right"/>
        <w:rPr>
          <w:sz w:val="24"/>
          <w:szCs w:val="24"/>
        </w:rPr>
      </w:pPr>
    </w:p>
    <w:p w:rsidR="001E6D0E" w:rsidRDefault="001E6D0E" w:rsidP="001E6D0E">
      <w:pPr>
        <w:rPr>
          <w:sz w:val="24"/>
          <w:szCs w:val="24"/>
        </w:rPr>
      </w:pPr>
    </w:p>
    <w:p w:rsidR="00253233" w:rsidRPr="00BF75DB" w:rsidRDefault="001E6D0E" w:rsidP="0025323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  <w:r w:rsidR="00253233" w:rsidRPr="00BF75DB">
        <w:rPr>
          <w:sz w:val="24"/>
          <w:szCs w:val="24"/>
        </w:rPr>
        <w:t xml:space="preserve"> </w:t>
      </w:r>
    </w:p>
    <w:p w:rsidR="00253233" w:rsidRPr="00BF75DB" w:rsidRDefault="00253233" w:rsidP="00253233">
      <w:pPr>
        <w:jc w:val="right"/>
        <w:rPr>
          <w:sz w:val="24"/>
          <w:szCs w:val="24"/>
        </w:rPr>
      </w:pPr>
    </w:p>
    <w:p w:rsidR="00253233" w:rsidRPr="00BF75DB" w:rsidRDefault="00253233" w:rsidP="00253233">
      <w:pPr>
        <w:jc w:val="center"/>
        <w:rPr>
          <w:sz w:val="24"/>
          <w:szCs w:val="24"/>
        </w:rPr>
      </w:pPr>
      <w:r w:rsidRPr="00BF75DB">
        <w:rPr>
          <w:b/>
          <w:sz w:val="24"/>
          <w:szCs w:val="24"/>
        </w:rPr>
        <w:t xml:space="preserve">Перечень организаций, находящихся на территории </w:t>
      </w:r>
      <w:r w:rsidR="001E6D0E">
        <w:rPr>
          <w:b/>
          <w:sz w:val="24"/>
          <w:szCs w:val="24"/>
        </w:rPr>
        <w:t xml:space="preserve">муниципального образования </w:t>
      </w:r>
      <w:r w:rsidRPr="00BF75DB">
        <w:rPr>
          <w:b/>
          <w:sz w:val="24"/>
          <w:szCs w:val="24"/>
        </w:rPr>
        <w:t xml:space="preserve">по основным видам экономической деятельности     </w:t>
      </w:r>
      <w:r w:rsidRPr="00BF75DB">
        <w:rPr>
          <w:sz w:val="24"/>
          <w:szCs w:val="24"/>
        </w:rPr>
        <w:t xml:space="preserve">               </w:t>
      </w:r>
      <w:r w:rsidR="000814FD">
        <w:rPr>
          <w:sz w:val="24"/>
          <w:szCs w:val="24"/>
        </w:rPr>
        <w:t xml:space="preserve">                    </w:t>
      </w:r>
      <w:proofErr w:type="gramStart"/>
      <w:r w:rsidR="000814FD">
        <w:rPr>
          <w:sz w:val="24"/>
          <w:szCs w:val="24"/>
        </w:rPr>
        <w:t xml:space="preserve">   </w:t>
      </w:r>
      <w:r w:rsidRPr="00BF75DB">
        <w:rPr>
          <w:sz w:val="24"/>
          <w:szCs w:val="24"/>
        </w:rPr>
        <w:t>(</w:t>
      </w:r>
      <w:proofErr w:type="gramEnd"/>
      <w:r w:rsidRPr="00BF75DB">
        <w:rPr>
          <w:sz w:val="24"/>
          <w:szCs w:val="24"/>
        </w:rPr>
        <w:t xml:space="preserve">за исключением сельского хозяйства) </w:t>
      </w:r>
    </w:p>
    <w:p w:rsidR="00253233" w:rsidRPr="00BF75DB" w:rsidRDefault="00253233" w:rsidP="00253233">
      <w:pPr>
        <w:jc w:val="center"/>
        <w:rPr>
          <w:sz w:val="24"/>
          <w:szCs w:val="24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3058"/>
        <w:gridCol w:w="1843"/>
        <w:gridCol w:w="3544"/>
        <w:gridCol w:w="3402"/>
        <w:gridCol w:w="2913"/>
      </w:tblGrid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№ </w:t>
            </w:r>
          </w:p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п/п</w:t>
            </w: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Численность работающих</w:t>
            </w: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Основные виды продукции</w:t>
            </w:r>
          </w:p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(для промышленности)</w:t>
            </w: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Площадь предприятия (для предприятий торговли и общественного питания), </w:t>
            </w:r>
            <w:proofErr w:type="spellStart"/>
            <w:r w:rsidRPr="00BF75DB">
              <w:rPr>
                <w:sz w:val="24"/>
                <w:szCs w:val="24"/>
              </w:rPr>
              <w:t>кв.м</w:t>
            </w:r>
            <w:proofErr w:type="spellEnd"/>
            <w:r w:rsidRPr="00BF75DB">
              <w:rPr>
                <w:sz w:val="24"/>
                <w:szCs w:val="24"/>
              </w:rPr>
              <w:t>.</w:t>
            </w: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Количество посадочных мест на предприятии общепита</w:t>
            </w:r>
          </w:p>
        </w:tc>
      </w:tr>
      <w:tr w:rsidR="00253233" w:rsidRPr="00BF75DB" w:rsidTr="000E2D67">
        <w:tc>
          <w:tcPr>
            <w:tcW w:w="15354" w:type="dxa"/>
            <w:gridSpan w:val="6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Обрабатывающие производства</w:t>
            </w: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D91F06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58" w:type="dxa"/>
          </w:tcPr>
          <w:p w:rsidR="00253233" w:rsidRPr="00BF75DB" w:rsidRDefault="00D91F06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Изолайн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53233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6952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253233" w:rsidRPr="00BF75DB" w:rsidRDefault="001260B3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Теплоизоляционный материал</w:t>
            </w:r>
          </w:p>
        </w:tc>
        <w:tc>
          <w:tcPr>
            <w:tcW w:w="3402" w:type="dxa"/>
          </w:tcPr>
          <w:p w:rsidR="00253233" w:rsidRPr="00BF75DB" w:rsidRDefault="00596922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53233" w:rsidRPr="00BF75DB" w:rsidTr="000E2D67">
        <w:tc>
          <w:tcPr>
            <w:tcW w:w="15354" w:type="dxa"/>
            <w:gridSpan w:val="6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Строительство</w:t>
            </w: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0E2D67">
        <w:tc>
          <w:tcPr>
            <w:tcW w:w="15354" w:type="dxa"/>
            <w:gridSpan w:val="6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Транспорт</w:t>
            </w: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53233" w:rsidRPr="00BF75DB" w:rsidTr="00253233">
        <w:tc>
          <w:tcPr>
            <w:tcW w:w="59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53233" w:rsidRPr="00BF75DB" w:rsidRDefault="00253233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0E2D67">
        <w:tc>
          <w:tcPr>
            <w:tcW w:w="15354" w:type="dxa"/>
            <w:gridSpan w:val="6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Связь</w:t>
            </w: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596922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Волга-телеком</w:t>
            </w:r>
          </w:p>
        </w:tc>
        <w:tc>
          <w:tcPr>
            <w:tcW w:w="1843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7557D" w:rsidP="00D62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Почта</w:t>
            </w:r>
            <w:r w:rsidR="00D62F42">
              <w:rPr>
                <w:sz w:val="24"/>
                <w:szCs w:val="24"/>
              </w:rPr>
              <w:t>-России</w:t>
            </w:r>
          </w:p>
        </w:tc>
        <w:tc>
          <w:tcPr>
            <w:tcW w:w="1843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0E2D67">
        <w:tc>
          <w:tcPr>
            <w:tcW w:w="15354" w:type="dxa"/>
            <w:gridSpan w:val="6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Жилищно-коммунальное хозяйство</w:t>
            </w: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0E2D67">
        <w:tc>
          <w:tcPr>
            <w:tcW w:w="15354" w:type="dxa"/>
            <w:gridSpan w:val="6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Розничная торговля</w:t>
            </w: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Кильдеев Р</w:t>
            </w:r>
          </w:p>
        </w:tc>
        <w:tc>
          <w:tcPr>
            <w:tcW w:w="1843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27557D">
        <w:trPr>
          <w:trHeight w:val="315"/>
        </w:trPr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Каваева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843" w:type="dxa"/>
          </w:tcPr>
          <w:p w:rsidR="0027557D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7557D" w:rsidRPr="00BF75DB" w:rsidTr="00253233">
        <w:trPr>
          <w:trHeight w:val="240"/>
        </w:trPr>
        <w:tc>
          <w:tcPr>
            <w:tcW w:w="594" w:type="dxa"/>
          </w:tcPr>
          <w:p w:rsidR="0027557D" w:rsidRPr="00BF75DB" w:rsidRDefault="0027557D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7557D" w:rsidRDefault="0027557D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Келина</w:t>
            </w:r>
            <w:proofErr w:type="spellEnd"/>
            <w:r>
              <w:rPr>
                <w:sz w:val="24"/>
                <w:szCs w:val="24"/>
              </w:rPr>
              <w:t xml:space="preserve"> Н.</w:t>
            </w:r>
            <w:r w:rsidR="0057694C">
              <w:rPr>
                <w:sz w:val="24"/>
                <w:szCs w:val="24"/>
              </w:rPr>
              <w:t>Н</w:t>
            </w:r>
          </w:p>
        </w:tc>
        <w:tc>
          <w:tcPr>
            <w:tcW w:w="1843" w:type="dxa"/>
          </w:tcPr>
          <w:p w:rsidR="0027557D" w:rsidRDefault="0057694C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557D" w:rsidRPr="00BF75DB" w:rsidRDefault="0027557D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7557D" w:rsidRDefault="0057694C" w:rsidP="00253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913" w:type="dxa"/>
          </w:tcPr>
          <w:p w:rsidR="0027557D" w:rsidRPr="00BF75DB" w:rsidRDefault="0027557D" w:rsidP="00253233">
            <w:pPr>
              <w:jc w:val="center"/>
              <w:rPr>
                <w:sz w:val="24"/>
                <w:szCs w:val="24"/>
              </w:rPr>
            </w:pPr>
          </w:p>
        </w:tc>
      </w:tr>
      <w:tr w:rsidR="002B5400" w:rsidRPr="00BF75DB" w:rsidTr="000E2D67">
        <w:tc>
          <w:tcPr>
            <w:tcW w:w="15354" w:type="dxa"/>
            <w:gridSpan w:val="6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Общественное питание</w:t>
            </w:r>
          </w:p>
        </w:tc>
      </w:tr>
      <w:tr w:rsidR="002B5400" w:rsidRPr="00BF75DB" w:rsidTr="00253233">
        <w:tc>
          <w:tcPr>
            <w:tcW w:w="59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2B5400" w:rsidRPr="00BF75DB" w:rsidRDefault="002B5400" w:rsidP="002532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75DB" w:rsidRDefault="00BF75DB" w:rsidP="002B5400">
      <w:pPr>
        <w:jc w:val="right"/>
        <w:rPr>
          <w:sz w:val="28"/>
          <w:szCs w:val="28"/>
        </w:rPr>
      </w:pPr>
    </w:p>
    <w:p w:rsidR="00BF75DB" w:rsidRDefault="00BF75DB" w:rsidP="002B5400">
      <w:pPr>
        <w:jc w:val="right"/>
        <w:rPr>
          <w:sz w:val="28"/>
          <w:szCs w:val="28"/>
        </w:rPr>
      </w:pPr>
    </w:p>
    <w:p w:rsidR="00BF75DB" w:rsidRDefault="00BF75DB" w:rsidP="002B5400">
      <w:pPr>
        <w:jc w:val="right"/>
        <w:rPr>
          <w:sz w:val="28"/>
          <w:szCs w:val="28"/>
        </w:rPr>
      </w:pPr>
    </w:p>
    <w:p w:rsidR="00BF75DB" w:rsidRDefault="00BF75DB" w:rsidP="002B5400">
      <w:pPr>
        <w:jc w:val="right"/>
        <w:rPr>
          <w:sz w:val="28"/>
          <w:szCs w:val="28"/>
        </w:rPr>
      </w:pPr>
    </w:p>
    <w:p w:rsidR="00BF75DB" w:rsidRDefault="00BF75DB" w:rsidP="002B5400">
      <w:pPr>
        <w:jc w:val="right"/>
        <w:rPr>
          <w:sz w:val="28"/>
          <w:szCs w:val="28"/>
        </w:rPr>
      </w:pPr>
    </w:p>
    <w:p w:rsidR="00253233" w:rsidRPr="00BF75DB" w:rsidRDefault="001E6D0E" w:rsidP="002B540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r w:rsidR="002B5400" w:rsidRPr="00BF75DB">
        <w:rPr>
          <w:sz w:val="24"/>
          <w:szCs w:val="24"/>
        </w:rPr>
        <w:t xml:space="preserve"> </w:t>
      </w:r>
    </w:p>
    <w:p w:rsidR="002B5400" w:rsidRPr="00BF75DB" w:rsidRDefault="002B5400" w:rsidP="002B5400">
      <w:pPr>
        <w:jc w:val="center"/>
        <w:rPr>
          <w:sz w:val="24"/>
          <w:szCs w:val="24"/>
        </w:rPr>
      </w:pPr>
    </w:p>
    <w:p w:rsidR="002B5400" w:rsidRPr="00BF75DB" w:rsidRDefault="002B5400" w:rsidP="002B5400">
      <w:pPr>
        <w:jc w:val="center"/>
        <w:rPr>
          <w:b/>
          <w:sz w:val="24"/>
          <w:szCs w:val="24"/>
        </w:rPr>
      </w:pPr>
      <w:r w:rsidRPr="00BF75DB">
        <w:rPr>
          <w:b/>
          <w:sz w:val="24"/>
          <w:szCs w:val="24"/>
        </w:rPr>
        <w:t>Перечень сельскохозяйственных организаций и КФХ, находящ</w:t>
      </w:r>
      <w:r w:rsidR="001E6D0E">
        <w:rPr>
          <w:b/>
          <w:sz w:val="24"/>
          <w:szCs w:val="24"/>
        </w:rPr>
        <w:t>ихся на территории муниципального образования</w:t>
      </w:r>
    </w:p>
    <w:p w:rsidR="002B5400" w:rsidRPr="00BF75DB" w:rsidRDefault="002B5400" w:rsidP="002B5400">
      <w:pPr>
        <w:rPr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40"/>
        <w:gridCol w:w="2512"/>
        <w:gridCol w:w="1825"/>
        <w:gridCol w:w="1201"/>
        <w:gridCol w:w="1060"/>
        <w:gridCol w:w="2552"/>
        <w:gridCol w:w="1477"/>
        <w:gridCol w:w="905"/>
        <w:gridCol w:w="1050"/>
        <w:gridCol w:w="1795"/>
      </w:tblGrid>
      <w:tr w:rsidR="008412AD" w:rsidRPr="00BF75DB" w:rsidTr="008412AD">
        <w:trPr>
          <w:trHeight w:val="1964"/>
        </w:trPr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№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Наименование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сельскохозяйственной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организации, КФХ</w:t>
            </w:r>
          </w:p>
        </w:tc>
        <w:tc>
          <w:tcPr>
            <w:tcW w:w="182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Виды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2261" w:type="dxa"/>
            <w:gridSpan w:val="2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Объемы производства за год, тонн</w:t>
            </w: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Объем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реализации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продукции на перерабатывающие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предприятия РМ, тонн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Поголовье скота, всего голов</w:t>
            </w: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в </w:t>
            </w:r>
            <w:proofErr w:type="spellStart"/>
            <w:r w:rsidRPr="00BF75DB">
              <w:rPr>
                <w:sz w:val="24"/>
                <w:szCs w:val="24"/>
              </w:rPr>
              <w:t>т.ч</w:t>
            </w:r>
            <w:proofErr w:type="spellEnd"/>
            <w:r w:rsidRPr="00BF75DB">
              <w:rPr>
                <w:sz w:val="24"/>
                <w:szCs w:val="24"/>
              </w:rPr>
              <w:t>. коров</w:t>
            </w: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в </w:t>
            </w:r>
            <w:proofErr w:type="spellStart"/>
            <w:r w:rsidRPr="00BF75DB">
              <w:rPr>
                <w:sz w:val="24"/>
                <w:szCs w:val="24"/>
              </w:rPr>
              <w:t>т.ч</w:t>
            </w:r>
            <w:proofErr w:type="spellEnd"/>
            <w:r w:rsidRPr="00BF75DB">
              <w:rPr>
                <w:sz w:val="24"/>
                <w:szCs w:val="24"/>
              </w:rPr>
              <w:t>. свиньи</w:t>
            </w: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Численность работающих, чел.</w:t>
            </w: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молоко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скот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птица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зерно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сахарная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свекла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B5400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молоко</w:t>
            </w:r>
          </w:p>
        </w:tc>
        <w:tc>
          <w:tcPr>
            <w:tcW w:w="989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2B5400" w:rsidRPr="00BF75DB" w:rsidRDefault="002B5400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скот</w:t>
            </w: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птица</w:t>
            </w: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зерно</w:t>
            </w: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 xml:space="preserve">сахарная </w:t>
            </w:r>
          </w:p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  <w:r w:rsidRPr="00BF75DB">
              <w:rPr>
                <w:sz w:val="24"/>
                <w:szCs w:val="24"/>
              </w:rPr>
              <w:t>свекла</w:t>
            </w: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  <w:tr w:rsidR="008412AD" w:rsidRPr="00BF75DB" w:rsidTr="008412AD"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8412AD" w:rsidRPr="00BF75DB" w:rsidRDefault="008412AD" w:rsidP="002B54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F4FA1" w:rsidRDefault="00FF4FA1" w:rsidP="00FF4FA1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052FCC" w:rsidRDefault="00052FCC" w:rsidP="00FF4FA1">
      <w:pPr>
        <w:spacing w:after="200" w:line="276" w:lineRule="auto"/>
        <w:jc w:val="right"/>
        <w:rPr>
          <w:rFonts w:eastAsia="Calibri"/>
          <w:sz w:val="28"/>
          <w:szCs w:val="28"/>
          <w:lang w:val="en-US" w:eastAsia="en-US"/>
        </w:rPr>
      </w:pPr>
    </w:p>
    <w:p w:rsidR="003E4C0C" w:rsidRDefault="003E4C0C" w:rsidP="003E4C0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F4FA1" w:rsidRPr="00BF75DB" w:rsidRDefault="001E6D0E" w:rsidP="00CF368D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Приложение 6</w:t>
      </w:r>
      <w:r w:rsidR="00FF4FA1" w:rsidRPr="00BF75DB">
        <w:rPr>
          <w:rFonts w:eastAsia="Calibri"/>
          <w:sz w:val="24"/>
          <w:szCs w:val="24"/>
          <w:lang w:eastAsia="en-US"/>
        </w:rPr>
        <w:t xml:space="preserve"> </w:t>
      </w:r>
    </w:p>
    <w:p w:rsidR="00FF4FA1" w:rsidRPr="00BF75DB" w:rsidRDefault="00FF4FA1" w:rsidP="00FF4FA1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F75DB">
        <w:rPr>
          <w:rFonts w:eastAsia="Calibri"/>
          <w:b/>
          <w:sz w:val="24"/>
          <w:szCs w:val="24"/>
          <w:lang w:eastAsia="en-US"/>
        </w:rPr>
        <w:t xml:space="preserve">Целевые значения основных показателей социально-экономического развития </w:t>
      </w:r>
      <w:r w:rsidR="001E6D0E">
        <w:rPr>
          <w:rFonts w:eastAsia="Calibri"/>
          <w:b/>
          <w:sz w:val="24"/>
          <w:szCs w:val="24"/>
          <w:lang w:eastAsia="en-US"/>
        </w:rPr>
        <w:t>муниципального образования</w:t>
      </w: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540"/>
        <w:gridCol w:w="8357"/>
        <w:gridCol w:w="2693"/>
        <w:gridCol w:w="1392"/>
        <w:gridCol w:w="1186"/>
        <w:gridCol w:w="1186"/>
      </w:tblGrid>
      <w:tr w:rsidR="00505F1F" w:rsidRPr="00BF75DB" w:rsidTr="002738BA">
        <w:tc>
          <w:tcPr>
            <w:tcW w:w="0" w:type="auto"/>
          </w:tcPr>
          <w:p w:rsidR="00505F1F" w:rsidRPr="00BF75DB" w:rsidRDefault="00505F1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505F1F" w:rsidRPr="00BF75DB" w:rsidRDefault="00505F1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357" w:type="dxa"/>
          </w:tcPr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</w:tcPr>
          <w:p w:rsidR="00505F1F" w:rsidRPr="00505F1F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F1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92" w:type="dxa"/>
          </w:tcPr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2020 г.</w:t>
            </w:r>
          </w:p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  <w:tc>
          <w:tcPr>
            <w:tcW w:w="0" w:type="auto"/>
          </w:tcPr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2021 г.</w:t>
            </w:r>
          </w:p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  <w:tc>
          <w:tcPr>
            <w:tcW w:w="0" w:type="auto"/>
          </w:tcPr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2022 г.</w:t>
            </w:r>
          </w:p>
          <w:p w:rsidR="00505F1F" w:rsidRPr="00BF75DB" w:rsidRDefault="00505F1F" w:rsidP="00FF4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5DB"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2738BA" w:rsidRPr="00505F1F" w:rsidTr="00AA4B94">
        <w:tc>
          <w:tcPr>
            <w:tcW w:w="15354" w:type="dxa"/>
            <w:gridSpan w:val="6"/>
          </w:tcPr>
          <w:p w:rsidR="002738BA" w:rsidRPr="00505F1F" w:rsidRDefault="002738B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 xml:space="preserve">       </w:t>
            </w:r>
            <w:r w:rsidRPr="00505F1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1. Население</w:t>
            </w: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  <w:vMerge w:val="restart"/>
          </w:tcPr>
          <w:p w:rsidR="00434CC5" w:rsidRPr="00505F1F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Численность постоянного населения (среднегодовая) – всего, из них</w:t>
            </w: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505F1F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27557D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</w:tr>
      <w:tr w:rsidR="00635060" w:rsidRPr="00505F1F" w:rsidTr="002738BA">
        <w:tc>
          <w:tcPr>
            <w:tcW w:w="0" w:type="auto"/>
          </w:tcPr>
          <w:p w:rsidR="00635060" w:rsidRPr="00434CC5" w:rsidRDefault="00635060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635060" w:rsidRPr="00434CC5" w:rsidRDefault="00635060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2693" w:type="dxa"/>
          </w:tcPr>
          <w:p w:rsidR="00635060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35060" w:rsidRPr="00505F1F" w:rsidTr="002738BA">
        <w:tc>
          <w:tcPr>
            <w:tcW w:w="0" w:type="auto"/>
          </w:tcPr>
          <w:p w:rsidR="00635060" w:rsidRPr="00434CC5" w:rsidRDefault="00635060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635060" w:rsidRPr="00434CC5" w:rsidRDefault="00635060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2693" w:type="dxa"/>
          </w:tcPr>
          <w:p w:rsidR="00635060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635060" w:rsidRPr="00505F1F" w:rsidTr="002738BA">
        <w:tc>
          <w:tcPr>
            <w:tcW w:w="0" w:type="auto"/>
          </w:tcPr>
          <w:p w:rsidR="00635060" w:rsidRPr="00434CC5" w:rsidRDefault="00635060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635060" w:rsidRPr="00434CC5" w:rsidRDefault="00635060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2693" w:type="dxa"/>
          </w:tcPr>
          <w:p w:rsidR="00635060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</w:tcPr>
          <w:p w:rsidR="00635060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7" w:type="dxa"/>
            <w:vMerge w:val="restart"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Количество родившихся</w:t>
            </w: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5060" w:rsidRPr="00505F1F" w:rsidTr="002738BA">
        <w:tc>
          <w:tcPr>
            <w:tcW w:w="0" w:type="auto"/>
          </w:tcPr>
          <w:p w:rsidR="00635060" w:rsidRPr="00434CC5" w:rsidRDefault="00635060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7" w:type="dxa"/>
          </w:tcPr>
          <w:p w:rsidR="00635060" w:rsidRPr="00434CC5" w:rsidRDefault="00635060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2693" w:type="dxa"/>
          </w:tcPr>
          <w:p w:rsidR="00635060" w:rsidRPr="002738BA" w:rsidRDefault="00635060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человек на 1000 населения</w:t>
            </w:r>
          </w:p>
        </w:tc>
        <w:tc>
          <w:tcPr>
            <w:tcW w:w="1392" w:type="dxa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7" w:type="dxa"/>
            <w:vMerge w:val="restart"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Количество умерших</w:t>
            </w: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2738BA" w:rsidRDefault="00434CC5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34CC5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5060" w:rsidRPr="00505F1F" w:rsidTr="002738BA">
        <w:tc>
          <w:tcPr>
            <w:tcW w:w="0" w:type="auto"/>
          </w:tcPr>
          <w:p w:rsidR="00635060" w:rsidRPr="00434CC5" w:rsidRDefault="002738B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57" w:type="dxa"/>
          </w:tcPr>
          <w:p w:rsidR="00635060" w:rsidRPr="00434CC5" w:rsidRDefault="002738B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2693" w:type="dxa"/>
          </w:tcPr>
          <w:p w:rsidR="00635060" w:rsidRPr="002738BA" w:rsidRDefault="002738BA" w:rsidP="00052FCC">
            <w:pPr>
              <w:jc w:val="center"/>
              <w:rPr>
                <w:rFonts w:ascii="Times New Roman" w:hAnsi="Times New Roman"/>
              </w:rPr>
            </w:pPr>
            <w:r w:rsidRPr="002738BA">
              <w:rPr>
                <w:rFonts w:ascii="Times New Roman" w:hAnsi="Times New Roman"/>
              </w:rPr>
              <w:t>человек на 1000 населения</w:t>
            </w:r>
          </w:p>
        </w:tc>
        <w:tc>
          <w:tcPr>
            <w:tcW w:w="1392" w:type="dxa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5060" w:rsidRPr="00505F1F" w:rsidRDefault="00635060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7" w:type="dxa"/>
            <w:vMerge w:val="restart"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Естественный прирост (+), убыль (-)</w:t>
            </w:r>
          </w:p>
        </w:tc>
        <w:tc>
          <w:tcPr>
            <w:tcW w:w="2693" w:type="dxa"/>
          </w:tcPr>
          <w:p w:rsidR="00434CC5" w:rsidRPr="00505F1F" w:rsidRDefault="00434CC5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505F1F" w:rsidRDefault="00434CC5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738BA" w:rsidRPr="00505F1F" w:rsidTr="002738BA">
        <w:tc>
          <w:tcPr>
            <w:tcW w:w="0" w:type="auto"/>
          </w:tcPr>
          <w:p w:rsidR="002738BA" w:rsidRPr="00434CC5" w:rsidRDefault="002738B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7" w:type="dxa"/>
          </w:tcPr>
          <w:p w:rsidR="002738BA" w:rsidRPr="00434CC5" w:rsidRDefault="002738B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2693" w:type="dxa"/>
          </w:tcPr>
          <w:p w:rsidR="002738BA" w:rsidRPr="00505F1F" w:rsidRDefault="002738BA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человек на 1000 населения</w:t>
            </w:r>
          </w:p>
        </w:tc>
        <w:tc>
          <w:tcPr>
            <w:tcW w:w="1392" w:type="dxa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57" w:type="dxa"/>
            <w:vMerge w:val="restart"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Миграционный прирост (+), снижение (-)</w:t>
            </w:r>
          </w:p>
        </w:tc>
        <w:tc>
          <w:tcPr>
            <w:tcW w:w="2693" w:type="dxa"/>
          </w:tcPr>
          <w:p w:rsidR="00434CC5" w:rsidRPr="00505F1F" w:rsidRDefault="00434CC5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434CC5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434CC5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505F1F" w:rsidRDefault="00434CC5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738BA" w:rsidRPr="00505F1F" w:rsidTr="002738BA">
        <w:tc>
          <w:tcPr>
            <w:tcW w:w="0" w:type="auto"/>
          </w:tcPr>
          <w:p w:rsidR="002738BA" w:rsidRPr="00434CC5" w:rsidRDefault="002738B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57" w:type="dxa"/>
          </w:tcPr>
          <w:p w:rsidR="002738BA" w:rsidRPr="00434CC5" w:rsidRDefault="002738B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434CC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2693" w:type="dxa"/>
          </w:tcPr>
          <w:p w:rsidR="002738BA" w:rsidRPr="00505F1F" w:rsidRDefault="002738BA" w:rsidP="00052FCC">
            <w:pPr>
              <w:jc w:val="center"/>
              <w:rPr>
                <w:sz w:val="24"/>
                <w:szCs w:val="24"/>
              </w:rPr>
            </w:pPr>
            <w:r w:rsidRPr="002738BA">
              <w:rPr>
                <w:rFonts w:ascii="Times New Roman" w:hAnsi="Times New Roman"/>
              </w:rPr>
              <w:t>человек на 1000 населения</w:t>
            </w:r>
          </w:p>
        </w:tc>
        <w:tc>
          <w:tcPr>
            <w:tcW w:w="1392" w:type="dxa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38BA" w:rsidRPr="00505F1F" w:rsidRDefault="002738BA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738BA" w:rsidRPr="00505F1F" w:rsidTr="00AA4B94">
        <w:tc>
          <w:tcPr>
            <w:tcW w:w="15354" w:type="dxa"/>
            <w:gridSpan w:val="6"/>
          </w:tcPr>
          <w:p w:rsidR="002738BA" w:rsidRPr="00434CC5" w:rsidRDefault="002738BA" w:rsidP="00FF4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CC5">
              <w:rPr>
                <w:rFonts w:ascii="Times New Roman" w:hAnsi="Times New Roman"/>
                <w:b/>
                <w:sz w:val="24"/>
                <w:szCs w:val="24"/>
              </w:rPr>
              <w:t xml:space="preserve">       2. Труд и занятость</w:t>
            </w:r>
          </w:p>
        </w:tc>
      </w:tr>
      <w:tr w:rsidR="00434CC5" w:rsidRPr="00505F1F" w:rsidTr="002738BA">
        <w:tc>
          <w:tcPr>
            <w:tcW w:w="0" w:type="auto"/>
            <w:vMerge w:val="restart"/>
          </w:tcPr>
          <w:p w:rsidR="00434CC5" w:rsidRPr="001B2113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7" w:type="dxa"/>
            <w:vMerge w:val="restart"/>
          </w:tcPr>
          <w:p w:rsidR="00434CC5" w:rsidRPr="001B2113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Среднесписочная численность работников (без внешних совместителей) по полному кругу</w:t>
            </w:r>
          </w:p>
        </w:tc>
        <w:tc>
          <w:tcPr>
            <w:tcW w:w="2693" w:type="dxa"/>
          </w:tcPr>
          <w:p w:rsidR="00434CC5" w:rsidRPr="001B2113" w:rsidRDefault="00434CC5" w:rsidP="0043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  <w:vMerge/>
          </w:tcPr>
          <w:p w:rsidR="00434CC5" w:rsidRPr="001B2113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434CC5" w:rsidRPr="001B2113" w:rsidRDefault="00434CC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CC5" w:rsidRPr="001B2113" w:rsidRDefault="00434CC5" w:rsidP="00FF4FA1">
            <w:pPr>
              <w:jc w:val="both"/>
              <w:rPr>
                <w:rFonts w:ascii="Times New Roman" w:hAnsi="Times New Roman"/>
              </w:rPr>
            </w:pPr>
            <w:r w:rsidRPr="001B2113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505F1F" w:rsidRDefault="00434CC5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3E4C0C" w:rsidRPr="00505F1F" w:rsidTr="002738BA">
        <w:tc>
          <w:tcPr>
            <w:tcW w:w="0" w:type="auto"/>
            <w:vMerge w:val="restart"/>
          </w:tcPr>
          <w:p w:rsidR="003E4C0C" w:rsidRPr="001B2113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57" w:type="dxa"/>
            <w:vMerge w:val="restart"/>
          </w:tcPr>
          <w:p w:rsidR="003E4C0C" w:rsidRPr="001B2113" w:rsidRDefault="003E4C0C" w:rsidP="00434CC5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Среднесписочная численность работников (без внешних совместителей) по крупным и средним предприятиям</w:t>
            </w:r>
          </w:p>
        </w:tc>
        <w:tc>
          <w:tcPr>
            <w:tcW w:w="2693" w:type="dxa"/>
          </w:tcPr>
          <w:p w:rsidR="003E4C0C" w:rsidRPr="001B2113" w:rsidRDefault="003E4C0C" w:rsidP="003E4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92" w:type="dxa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3E4C0C" w:rsidRPr="00505F1F" w:rsidTr="002738BA">
        <w:tc>
          <w:tcPr>
            <w:tcW w:w="0" w:type="auto"/>
            <w:vMerge/>
          </w:tcPr>
          <w:p w:rsidR="003E4C0C" w:rsidRPr="001B2113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3E4C0C" w:rsidRPr="001B2113" w:rsidRDefault="003E4C0C" w:rsidP="002D66B3">
            <w:pPr>
              <w:textAlignment w:val="top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3E4C0C" w:rsidRPr="001B2113" w:rsidRDefault="003E4C0C" w:rsidP="002D66B3">
            <w:pPr>
              <w:jc w:val="center"/>
              <w:rPr>
                <w:sz w:val="24"/>
                <w:szCs w:val="24"/>
              </w:rPr>
            </w:pPr>
            <w:r w:rsidRPr="001B2113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505F1F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  <w:vMerge w:val="restart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57" w:type="dxa"/>
            <w:vMerge w:val="restart"/>
          </w:tcPr>
          <w:p w:rsidR="002D66B3" w:rsidRPr="003E4C0C" w:rsidRDefault="002D66B3" w:rsidP="002D66B3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Фонд оплаты труда</w:t>
            </w:r>
            <w:r w:rsidR="003E4C0C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 xml:space="preserve"> </w:t>
            </w:r>
            <w:r w:rsidR="003E4C0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работников</w:t>
            </w:r>
          </w:p>
        </w:tc>
        <w:tc>
          <w:tcPr>
            <w:tcW w:w="2693" w:type="dxa"/>
          </w:tcPr>
          <w:p w:rsidR="002D66B3" w:rsidRPr="001B2113" w:rsidRDefault="002D66B3" w:rsidP="002D6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  <w:vMerge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2D66B3" w:rsidRPr="001B2113" w:rsidRDefault="002D66B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57" w:type="dxa"/>
          </w:tcPr>
          <w:p w:rsidR="002D66B3" w:rsidRPr="001B2113" w:rsidRDefault="002D66B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2693" w:type="dxa"/>
          </w:tcPr>
          <w:p w:rsidR="002D66B3" w:rsidRPr="001B2113" w:rsidRDefault="002D66B3" w:rsidP="002D6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DC32B5" w:rsidRPr="00505F1F" w:rsidTr="002738BA">
        <w:tc>
          <w:tcPr>
            <w:tcW w:w="0" w:type="auto"/>
          </w:tcPr>
          <w:p w:rsidR="00DC32B5" w:rsidRPr="0019252C" w:rsidRDefault="00DC32B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57" w:type="dxa"/>
          </w:tcPr>
          <w:p w:rsidR="00DC32B5" w:rsidRPr="0019252C" w:rsidRDefault="00DC32B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Темп роста</w:t>
            </w:r>
            <w:r w:rsidR="0019252C" w:rsidRPr="001925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среднемесячной номинальной начисленной заработной платы</w:t>
            </w:r>
          </w:p>
        </w:tc>
        <w:tc>
          <w:tcPr>
            <w:tcW w:w="2693" w:type="dxa"/>
          </w:tcPr>
          <w:p w:rsidR="00DC32B5" w:rsidRPr="0019252C" w:rsidRDefault="0019252C" w:rsidP="002D6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2" w:type="dxa"/>
          </w:tcPr>
          <w:p w:rsidR="00DC32B5" w:rsidRPr="0019252C" w:rsidRDefault="00DC32B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C32B5" w:rsidRPr="0019252C" w:rsidRDefault="00DC32B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C32B5" w:rsidRPr="0019252C" w:rsidRDefault="00DC32B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CC5" w:rsidRPr="00505F1F" w:rsidTr="002738BA">
        <w:tc>
          <w:tcPr>
            <w:tcW w:w="0" w:type="auto"/>
          </w:tcPr>
          <w:p w:rsidR="00434CC5" w:rsidRPr="0019252C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sz w:val="24"/>
                <w:szCs w:val="24"/>
              </w:rPr>
              <w:t>1</w:t>
            </w:r>
            <w:r w:rsidR="001925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57" w:type="dxa"/>
          </w:tcPr>
          <w:p w:rsidR="00434CC5" w:rsidRPr="0019252C" w:rsidRDefault="002D66B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Численность работников, принятых на дополнительно введенные (созданные) рабочие места</w:t>
            </w:r>
          </w:p>
        </w:tc>
        <w:tc>
          <w:tcPr>
            <w:tcW w:w="2693" w:type="dxa"/>
          </w:tcPr>
          <w:p w:rsidR="00434CC5" w:rsidRPr="0019252C" w:rsidRDefault="002D66B3" w:rsidP="002D6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92" w:type="dxa"/>
          </w:tcPr>
          <w:p w:rsidR="00434CC5" w:rsidRPr="0019252C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19252C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4CC5" w:rsidRPr="0019252C" w:rsidRDefault="00434CC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113" w:rsidRPr="00505F1F" w:rsidTr="00AA4B94">
        <w:tc>
          <w:tcPr>
            <w:tcW w:w="15354" w:type="dxa"/>
            <w:gridSpan w:val="6"/>
          </w:tcPr>
          <w:p w:rsidR="001B2113" w:rsidRPr="001B2113" w:rsidRDefault="001B2113" w:rsidP="00FF4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B2113">
              <w:rPr>
                <w:rFonts w:ascii="Times New Roman" w:hAnsi="Times New Roman"/>
                <w:b/>
                <w:sz w:val="24"/>
                <w:szCs w:val="24"/>
              </w:rPr>
              <w:t xml:space="preserve">3. Малое и среднее предпринимательство, включая </w:t>
            </w:r>
            <w:proofErr w:type="spellStart"/>
            <w:r w:rsidRPr="001B2113">
              <w:rPr>
                <w:rFonts w:ascii="Times New Roman" w:hAnsi="Times New Roman"/>
                <w:b/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2D66B3" w:rsidRPr="00505F1F" w:rsidTr="002738BA">
        <w:tc>
          <w:tcPr>
            <w:tcW w:w="0" w:type="auto"/>
          </w:tcPr>
          <w:p w:rsidR="002D66B3" w:rsidRPr="001B2113" w:rsidRDefault="001B211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1</w:t>
            </w:r>
            <w:r w:rsidR="001925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7" w:type="dxa"/>
          </w:tcPr>
          <w:p w:rsidR="002D66B3" w:rsidRPr="001B2113" w:rsidRDefault="001B2113" w:rsidP="00052FCC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Количество малых и средних предприятий, включая </w:t>
            </w:r>
            <w:proofErr w:type="spellStart"/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2693" w:type="dxa"/>
          </w:tcPr>
          <w:p w:rsidR="002D66B3" w:rsidRPr="001B2113" w:rsidRDefault="001B2113" w:rsidP="001B2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2D66B3" w:rsidRPr="001B2113" w:rsidRDefault="001B211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средних предприятий</w:t>
            </w:r>
          </w:p>
        </w:tc>
        <w:tc>
          <w:tcPr>
            <w:tcW w:w="2693" w:type="dxa"/>
          </w:tcPr>
          <w:p w:rsidR="002D66B3" w:rsidRPr="001B2113" w:rsidRDefault="001B2113" w:rsidP="00DC32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2D66B3" w:rsidRPr="001B2113" w:rsidRDefault="001B211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малых предприятий</w:t>
            </w:r>
          </w:p>
        </w:tc>
        <w:tc>
          <w:tcPr>
            <w:tcW w:w="2693" w:type="dxa"/>
          </w:tcPr>
          <w:p w:rsidR="002D66B3" w:rsidRPr="001B2113" w:rsidRDefault="0019252C" w:rsidP="00192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2D66B3" w:rsidRPr="00505F1F" w:rsidTr="002738BA">
        <w:tc>
          <w:tcPr>
            <w:tcW w:w="0" w:type="auto"/>
          </w:tcPr>
          <w:p w:rsidR="002D66B3" w:rsidRPr="001B2113" w:rsidRDefault="002D66B3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2D66B3" w:rsidRPr="001B2113" w:rsidRDefault="001B2113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1B211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микропредприятий</w:t>
            </w:r>
            <w:proofErr w:type="spellEnd"/>
          </w:p>
        </w:tc>
        <w:tc>
          <w:tcPr>
            <w:tcW w:w="2693" w:type="dxa"/>
          </w:tcPr>
          <w:p w:rsidR="002D66B3" w:rsidRPr="001B2113" w:rsidRDefault="0019252C" w:rsidP="00192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D66B3" w:rsidRPr="00505F1F" w:rsidRDefault="002D66B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1B2113" w:rsidRPr="00505F1F" w:rsidTr="002738BA">
        <w:tc>
          <w:tcPr>
            <w:tcW w:w="0" w:type="auto"/>
          </w:tcPr>
          <w:p w:rsidR="001B2113" w:rsidRPr="001B2113" w:rsidRDefault="0019252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57" w:type="dxa"/>
          </w:tcPr>
          <w:p w:rsidR="001B2113" w:rsidRPr="001B2113" w:rsidRDefault="0019252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Количество индивидуальных предпринимателей</w:t>
            </w:r>
          </w:p>
        </w:tc>
        <w:tc>
          <w:tcPr>
            <w:tcW w:w="2693" w:type="dxa"/>
          </w:tcPr>
          <w:p w:rsidR="001B2113" w:rsidRPr="001B2113" w:rsidRDefault="0019252C" w:rsidP="00192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1B2113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B2113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B2113" w:rsidRPr="00505F1F" w:rsidRDefault="0057694C" w:rsidP="00FF4F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B2113" w:rsidRPr="00505F1F" w:rsidTr="002738BA">
        <w:tc>
          <w:tcPr>
            <w:tcW w:w="0" w:type="auto"/>
          </w:tcPr>
          <w:p w:rsidR="001B2113" w:rsidRPr="001B2113" w:rsidRDefault="0019252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57" w:type="dxa"/>
          </w:tcPr>
          <w:p w:rsidR="001B2113" w:rsidRPr="001B2113" w:rsidRDefault="0019252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микропредприятия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2693" w:type="dxa"/>
          </w:tcPr>
          <w:p w:rsidR="001B2113" w:rsidRPr="001B2113" w:rsidRDefault="0019252C" w:rsidP="00192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92" w:type="dxa"/>
          </w:tcPr>
          <w:p w:rsidR="001B2113" w:rsidRPr="00505F1F" w:rsidRDefault="001B211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B2113" w:rsidRPr="00505F1F" w:rsidRDefault="001B2113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B2113" w:rsidRPr="00505F1F" w:rsidRDefault="001B2113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19252C" w:rsidRPr="00505F1F" w:rsidTr="00AA4B94">
        <w:tc>
          <w:tcPr>
            <w:tcW w:w="15354" w:type="dxa"/>
            <w:gridSpan w:val="6"/>
          </w:tcPr>
          <w:p w:rsidR="0019252C" w:rsidRPr="0019252C" w:rsidRDefault="0019252C" w:rsidP="00FF4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252C">
              <w:rPr>
                <w:rFonts w:ascii="Times New Roman" w:hAnsi="Times New Roman"/>
                <w:b/>
                <w:sz w:val="24"/>
                <w:szCs w:val="24"/>
              </w:rPr>
              <w:t xml:space="preserve">        4. Инвестиции</w:t>
            </w:r>
          </w:p>
        </w:tc>
      </w:tr>
      <w:tr w:rsidR="003E4C0C" w:rsidRPr="00505F1F" w:rsidTr="002738BA">
        <w:tc>
          <w:tcPr>
            <w:tcW w:w="0" w:type="auto"/>
            <w:vMerge w:val="restart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5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57" w:type="dxa"/>
          </w:tcPr>
          <w:p w:rsidR="003E4C0C" w:rsidRPr="0019252C" w:rsidRDefault="003E4C0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2693" w:type="dxa"/>
          </w:tcPr>
          <w:p w:rsidR="003E4C0C" w:rsidRPr="0019252C" w:rsidRDefault="003E4C0C" w:rsidP="00192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392" w:type="dxa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C0C" w:rsidRPr="00505F1F" w:rsidTr="002738BA">
        <w:tc>
          <w:tcPr>
            <w:tcW w:w="0" w:type="auto"/>
            <w:vMerge/>
          </w:tcPr>
          <w:p w:rsidR="003E4C0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57" w:type="dxa"/>
          </w:tcPr>
          <w:p w:rsidR="003E4C0C" w:rsidRPr="003E4C0C" w:rsidRDefault="003E4C0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3E4C0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темп роста объема инвестиций в основной капитал за счет всех источников финансирования</w:t>
            </w:r>
          </w:p>
        </w:tc>
        <w:tc>
          <w:tcPr>
            <w:tcW w:w="2693" w:type="dxa"/>
          </w:tcPr>
          <w:p w:rsidR="003E4C0C" w:rsidRPr="00ED3EC4" w:rsidRDefault="003E4C0C" w:rsidP="003F2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 xml:space="preserve">в % к </w:t>
            </w:r>
            <w:r w:rsidRPr="00ED3EC4">
              <w:rPr>
                <w:rFonts w:ascii="Times New Roman" w:hAnsi="Times New Roman"/>
              </w:rPr>
              <w:t>предыдущему году в сопоставимых ценах</w:t>
            </w:r>
          </w:p>
        </w:tc>
        <w:tc>
          <w:tcPr>
            <w:tcW w:w="1392" w:type="dxa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3E4C0C" w:rsidRPr="00505F1F" w:rsidTr="002738BA">
        <w:tc>
          <w:tcPr>
            <w:tcW w:w="0" w:type="auto"/>
            <w:vMerge w:val="restart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7" w:type="dxa"/>
          </w:tcPr>
          <w:p w:rsidR="003E4C0C" w:rsidRPr="0019252C" w:rsidRDefault="003E4C0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2693" w:type="dxa"/>
          </w:tcPr>
          <w:p w:rsidR="003E4C0C" w:rsidRPr="0019252C" w:rsidRDefault="003E4C0C" w:rsidP="003F2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392" w:type="dxa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C0C" w:rsidRPr="00505F1F" w:rsidTr="002738BA">
        <w:tc>
          <w:tcPr>
            <w:tcW w:w="0" w:type="auto"/>
            <w:vMerge/>
          </w:tcPr>
          <w:p w:rsidR="003E4C0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57" w:type="dxa"/>
          </w:tcPr>
          <w:p w:rsidR="003E4C0C" w:rsidRDefault="003E4C0C" w:rsidP="003E4C0C">
            <w:pPr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 w:rsidRPr="003E4C0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темп роста объема инвестиций в основной капитал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(за исключением бюджетных средств)</w:t>
            </w:r>
          </w:p>
        </w:tc>
        <w:tc>
          <w:tcPr>
            <w:tcW w:w="2693" w:type="dxa"/>
          </w:tcPr>
          <w:p w:rsidR="003E4C0C" w:rsidRDefault="003E4C0C" w:rsidP="003F2B85">
            <w:pPr>
              <w:jc w:val="center"/>
              <w:rPr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 xml:space="preserve">в % к </w:t>
            </w:r>
            <w:r w:rsidRPr="00ED3EC4">
              <w:rPr>
                <w:rFonts w:ascii="Times New Roman" w:hAnsi="Times New Roman"/>
              </w:rPr>
              <w:t>предыдущему году в сопоставимых ценах</w:t>
            </w:r>
          </w:p>
        </w:tc>
        <w:tc>
          <w:tcPr>
            <w:tcW w:w="1392" w:type="dxa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E4C0C" w:rsidRPr="0019252C" w:rsidRDefault="003E4C0C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3F2B85" w:rsidRPr="00505F1F" w:rsidTr="00AA4B94">
        <w:tc>
          <w:tcPr>
            <w:tcW w:w="15354" w:type="dxa"/>
            <w:gridSpan w:val="6"/>
          </w:tcPr>
          <w:p w:rsidR="003F2B85" w:rsidRPr="007F2ACF" w:rsidRDefault="007F2ACF" w:rsidP="007F2A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2ACF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3F2B85" w:rsidRPr="007F2ACF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7F2ACF">
              <w:rPr>
                <w:rFonts w:ascii="Times New Roman" w:hAnsi="Times New Roman"/>
                <w:b/>
                <w:sz w:val="24"/>
                <w:szCs w:val="24"/>
              </w:rPr>
              <w:t>Агропромышленный комплекс</w:t>
            </w:r>
          </w:p>
        </w:tc>
      </w:tr>
      <w:tr w:rsidR="00013CC8" w:rsidRPr="00505F1F" w:rsidTr="002738BA"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57" w:type="dxa"/>
          </w:tcPr>
          <w:p w:rsidR="00013CC8" w:rsidRPr="0019252C" w:rsidRDefault="00013CC8" w:rsidP="007F2ACF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Объем производства скота и птицы от сельскохозяйственных организаций и крестьянских (фермерских) хозяйств</w:t>
            </w:r>
          </w:p>
        </w:tc>
        <w:tc>
          <w:tcPr>
            <w:tcW w:w="2693" w:type="dxa"/>
          </w:tcPr>
          <w:p w:rsidR="00013CC8" w:rsidRPr="0019252C" w:rsidRDefault="00013CC8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392" w:type="dxa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CC8" w:rsidRPr="00505F1F" w:rsidTr="002738BA"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57" w:type="dxa"/>
          </w:tcPr>
          <w:p w:rsidR="00013CC8" w:rsidRPr="0019252C" w:rsidRDefault="00013CC8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Объем производства молока от сельскохозяйственных организаций и крестьянских (фермерских) хозяйств</w:t>
            </w:r>
          </w:p>
        </w:tc>
        <w:tc>
          <w:tcPr>
            <w:tcW w:w="2693" w:type="dxa"/>
          </w:tcPr>
          <w:p w:rsidR="00013CC8" w:rsidRPr="0019252C" w:rsidRDefault="00013CC8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392" w:type="dxa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19252C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CC8" w:rsidRPr="00505F1F" w:rsidTr="002738BA"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57" w:type="dxa"/>
          </w:tcPr>
          <w:p w:rsidR="00013CC8" w:rsidRPr="00ED3EC4" w:rsidRDefault="00013CC8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Производство сахарной свеклы</w:t>
            </w:r>
          </w:p>
        </w:tc>
        <w:tc>
          <w:tcPr>
            <w:tcW w:w="2693" w:type="dxa"/>
          </w:tcPr>
          <w:p w:rsidR="00013CC8" w:rsidRPr="00ED3EC4" w:rsidRDefault="00013CC8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392" w:type="dxa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CC8" w:rsidRPr="00505F1F" w:rsidTr="002738BA"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57" w:type="dxa"/>
          </w:tcPr>
          <w:p w:rsidR="00013CC8" w:rsidRPr="00ED3EC4" w:rsidRDefault="00013CC8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Производство зерна в первоначально-оприходованном весе</w:t>
            </w:r>
          </w:p>
        </w:tc>
        <w:tc>
          <w:tcPr>
            <w:tcW w:w="2693" w:type="dxa"/>
          </w:tcPr>
          <w:p w:rsidR="00013CC8" w:rsidRPr="00ED3EC4" w:rsidRDefault="00013CC8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392" w:type="dxa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3CC8" w:rsidRPr="00ED3EC4" w:rsidRDefault="00013CC8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ACF" w:rsidRPr="00505F1F" w:rsidTr="00AA4B94">
        <w:tc>
          <w:tcPr>
            <w:tcW w:w="15354" w:type="dxa"/>
            <w:gridSpan w:val="6"/>
          </w:tcPr>
          <w:p w:rsidR="007F2ACF" w:rsidRPr="007F2ACF" w:rsidRDefault="007F2ACF" w:rsidP="007F2A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7F2ACF">
              <w:rPr>
                <w:rFonts w:ascii="Times New Roman" w:hAnsi="Times New Roman"/>
                <w:b/>
                <w:sz w:val="24"/>
                <w:szCs w:val="24"/>
              </w:rPr>
              <w:t>6. Промышленность</w:t>
            </w:r>
          </w:p>
        </w:tc>
      </w:tr>
      <w:tr w:rsidR="00CF368D" w:rsidRPr="00505F1F" w:rsidTr="002738BA">
        <w:tc>
          <w:tcPr>
            <w:tcW w:w="0" w:type="auto"/>
            <w:vMerge w:val="restart"/>
          </w:tcPr>
          <w:p w:rsidR="00CF368D" w:rsidRPr="007F2ACF" w:rsidRDefault="00CF368D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57" w:type="dxa"/>
            <w:vMerge w:val="restart"/>
          </w:tcPr>
          <w:p w:rsidR="00CF368D" w:rsidRPr="00013CC8" w:rsidRDefault="00CF368D" w:rsidP="007F2ACF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013CC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дам экономической деятельности «</w:t>
            </w:r>
            <w:r w:rsidRPr="00013CC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Обраба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тывающие производства», «</w:t>
            </w:r>
            <w:r w:rsidRPr="00013CC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Обеспечение электрической энергией, газом и па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ром; кондиционирование воздуха», «</w:t>
            </w:r>
            <w:r w:rsidRPr="00013CC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</w:t>
            </w:r>
            <w:r w:rsidRPr="00013CC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ний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CF368D" w:rsidRPr="007F2ACF" w:rsidRDefault="00CF368D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тыс</w:t>
            </w:r>
            <w:r w:rsidRPr="007F2ACF">
              <w:rPr>
                <w:rFonts w:ascii="Times New Roman" w:hAnsi="Times New Roman"/>
                <w:sz w:val="24"/>
                <w:szCs w:val="24"/>
              </w:rPr>
              <w:t>. руб.</w:t>
            </w:r>
          </w:p>
        </w:tc>
        <w:tc>
          <w:tcPr>
            <w:tcW w:w="1392" w:type="dxa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CF368D" w:rsidRPr="00505F1F" w:rsidTr="002738BA">
        <w:tc>
          <w:tcPr>
            <w:tcW w:w="0" w:type="auto"/>
            <w:vMerge/>
          </w:tcPr>
          <w:p w:rsidR="00CF368D" w:rsidRPr="007F2ACF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CF368D" w:rsidRPr="0019252C" w:rsidRDefault="00CF368D" w:rsidP="007F2ACF">
            <w:pPr>
              <w:textAlignment w:val="top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368D" w:rsidRDefault="00CF368D" w:rsidP="007F2ACF">
            <w:pPr>
              <w:jc w:val="center"/>
              <w:rPr>
                <w:sz w:val="24"/>
                <w:szCs w:val="24"/>
              </w:rPr>
            </w:pPr>
            <w:r w:rsidRPr="00ED3EC4">
              <w:rPr>
                <w:rFonts w:ascii="Times New Roman" w:hAnsi="Times New Roman"/>
                <w:sz w:val="24"/>
                <w:szCs w:val="24"/>
              </w:rPr>
              <w:t xml:space="preserve">в % к </w:t>
            </w:r>
            <w:r w:rsidRPr="00ED3EC4">
              <w:rPr>
                <w:rFonts w:ascii="Times New Roman" w:hAnsi="Times New Roman"/>
              </w:rPr>
              <w:t>предыдущему году в сопоставимых ценах</w:t>
            </w:r>
          </w:p>
        </w:tc>
        <w:tc>
          <w:tcPr>
            <w:tcW w:w="1392" w:type="dxa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F368D" w:rsidRPr="0019252C" w:rsidRDefault="00CF368D" w:rsidP="00FF4FA1">
            <w:pPr>
              <w:jc w:val="both"/>
              <w:rPr>
                <w:sz w:val="24"/>
                <w:szCs w:val="24"/>
              </w:rPr>
            </w:pPr>
          </w:p>
        </w:tc>
      </w:tr>
      <w:tr w:rsidR="007F2ACF" w:rsidRPr="00505F1F" w:rsidTr="00AA4B94">
        <w:tc>
          <w:tcPr>
            <w:tcW w:w="15354" w:type="dxa"/>
            <w:gridSpan w:val="6"/>
          </w:tcPr>
          <w:p w:rsidR="007F2ACF" w:rsidRPr="007F2ACF" w:rsidRDefault="007F2ACF" w:rsidP="007F2A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</w:t>
            </w:r>
            <w:r w:rsidRPr="007F2ACF">
              <w:rPr>
                <w:rFonts w:ascii="Times New Roman" w:hAnsi="Times New Roman"/>
                <w:b/>
                <w:sz w:val="24"/>
                <w:szCs w:val="24"/>
              </w:rPr>
              <w:t>7. Обеспечение граждан жильем</w:t>
            </w:r>
          </w:p>
        </w:tc>
      </w:tr>
      <w:tr w:rsidR="007F2ACF" w:rsidRPr="00505F1F" w:rsidTr="002738BA"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CF">
              <w:rPr>
                <w:rFonts w:ascii="Times New Roman" w:hAnsi="Times New Roman"/>
                <w:sz w:val="24"/>
                <w:szCs w:val="24"/>
              </w:rPr>
              <w:t>2</w:t>
            </w:r>
            <w:r w:rsidR="00ED3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7" w:type="dxa"/>
          </w:tcPr>
          <w:p w:rsidR="007F2ACF" w:rsidRPr="007F2ACF" w:rsidRDefault="007F2ACF" w:rsidP="00E21F95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7F2AC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Общая площадь введенного</w:t>
            </w:r>
            <w:r w:rsidR="00E21F95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7F2AC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жилья с учетом индивидуального жилищного строительства  </w:t>
            </w:r>
          </w:p>
        </w:tc>
        <w:tc>
          <w:tcPr>
            <w:tcW w:w="2693" w:type="dxa"/>
          </w:tcPr>
          <w:p w:rsidR="007F2ACF" w:rsidRPr="007F2ACF" w:rsidRDefault="007F2ACF" w:rsidP="007F2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2AC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392" w:type="dxa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ACF" w:rsidRPr="00505F1F" w:rsidTr="002738BA"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3E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7" w:type="dxa"/>
          </w:tcPr>
          <w:p w:rsidR="007F2ACF" w:rsidRPr="007F2ACF" w:rsidRDefault="00E21F9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Общая площадь жилых помещений, приходящаяся в среднем на 1 жителя </w:t>
            </w:r>
          </w:p>
        </w:tc>
        <w:tc>
          <w:tcPr>
            <w:tcW w:w="2693" w:type="dxa"/>
          </w:tcPr>
          <w:p w:rsidR="007F2ACF" w:rsidRPr="007F2ACF" w:rsidRDefault="00E21F95" w:rsidP="00E21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2AC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392" w:type="dxa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2ACF" w:rsidRPr="007F2ACF" w:rsidRDefault="007F2ACF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F95" w:rsidRPr="00505F1F" w:rsidTr="00AA4B94">
        <w:tc>
          <w:tcPr>
            <w:tcW w:w="15354" w:type="dxa"/>
            <w:gridSpan w:val="6"/>
          </w:tcPr>
          <w:p w:rsidR="00E21F95" w:rsidRPr="00E21F95" w:rsidRDefault="00E21F95" w:rsidP="00FF4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F95">
              <w:rPr>
                <w:rFonts w:ascii="Times New Roman" w:hAnsi="Times New Roman"/>
                <w:b/>
                <w:sz w:val="24"/>
                <w:szCs w:val="24"/>
              </w:rPr>
              <w:t xml:space="preserve">        8. Потребительский рынок</w:t>
            </w:r>
          </w:p>
        </w:tc>
      </w:tr>
      <w:tr w:rsidR="00E21F95" w:rsidRPr="00505F1F" w:rsidTr="002738BA">
        <w:tc>
          <w:tcPr>
            <w:tcW w:w="0" w:type="auto"/>
            <w:vMerge w:val="restart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3E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57" w:type="dxa"/>
            <w:vMerge w:val="restart"/>
          </w:tcPr>
          <w:p w:rsidR="00E21F95" w:rsidRPr="007F2ACF" w:rsidRDefault="00E21F95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693" w:type="dxa"/>
          </w:tcPr>
          <w:p w:rsidR="00E21F95" w:rsidRPr="007F2ACF" w:rsidRDefault="00E21F95" w:rsidP="00E21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392" w:type="dxa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F95" w:rsidRPr="00505F1F" w:rsidTr="002738BA">
        <w:tc>
          <w:tcPr>
            <w:tcW w:w="0" w:type="auto"/>
            <w:vMerge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E21F95" w:rsidRPr="007F2ACF" w:rsidRDefault="00E21F95" w:rsidP="00FF4FA1">
            <w:pPr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113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392" w:type="dxa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21F95" w:rsidRPr="007F2ACF" w:rsidRDefault="00E21F95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EC4" w:rsidRPr="00505F1F" w:rsidTr="00AA4B94">
        <w:tc>
          <w:tcPr>
            <w:tcW w:w="15354" w:type="dxa"/>
            <w:gridSpan w:val="6"/>
          </w:tcPr>
          <w:p w:rsidR="00ED3EC4" w:rsidRPr="00ED3EC4" w:rsidRDefault="00ED3EC4" w:rsidP="00FF4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3EC4">
              <w:rPr>
                <w:rFonts w:ascii="Times New Roman" w:hAnsi="Times New Roman"/>
                <w:b/>
                <w:sz w:val="24"/>
                <w:szCs w:val="24"/>
              </w:rPr>
              <w:t xml:space="preserve">        9. Финансы</w:t>
            </w:r>
          </w:p>
        </w:tc>
      </w:tr>
      <w:tr w:rsidR="00ED3EC4" w:rsidRPr="00505F1F" w:rsidTr="002738BA"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5D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57" w:type="dxa"/>
          </w:tcPr>
          <w:p w:rsidR="00ED3EC4" w:rsidRPr="00C005DC" w:rsidRDefault="00C005DC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005DC">
              <w:rPr>
                <w:rFonts w:ascii="Times New Roman" w:hAnsi="Times New Roman"/>
              </w:rPr>
              <w:t>Объем собственных доходов бюджета, за исключением доходов, полученных в виде безвозмездных и безвозвратных перечислений из бюджетов других уровней и внебюджетных фондов</w:t>
            </w:r>
          </w:p>
        </w:tc>
        <w:tc>
          <w:tcPr>
            <w:tcW w:w="2693" w:type="dxa"/>
          </w:tcPr>
          <w:p w:rsidR="00ED3EC4" w:rsidRPr="00C005DC" w:rsidRDefault="00C005DC" w:rsidP="00C00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392" w:type="dxa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EC4" w:rsidRPr="00505F1F" w:rsidTr="002738BA">
        <w:tc>
          <w:tcPr>
            <w:tcW w:w="0" w:type="auto"/>
          </w:tcPr>
          <w:p w:rsidR="00ED3EC4" w:rsidRPr="00C005DC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7" w:type="dxa"/>
          </w:tcPr>
          <w:p w:rsidR="00ED3EC4" w:rsidRPr="00C005DC" w:rsidRDefault="0068145A" w:rsidP="0068145A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налоговых и неналоговых доходов бюджета муниципального образования с учетом поступлений дотаций и субсидий на </w:t>
            </w:r>
            <w:proofErr w:type="spellStart"/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софинансирование</w:t>
            </w:r>
            <w:proofErr w:type="spellEnd"/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расходных обязательств по финансовому обеспечению деятельности муниципальных казенных учреждений и финансовому обеспечению выполнения муниципального задания бюджетными и автономными муниципальными учреждениями (в сопоставимых условиях)</w:t>
            </w:r>
          </w:p>
        </w:tc>
        <w:tc>
          <w:tcPr>
            <w:tcW w:w="2693" w:type="dxa"/>
          </w:tcPr>
          <w:p w:rsid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EC4" w:rsidRPr="0068145A" w:rsidRDefault="0068145A" w:rsidP="00681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2" w:type="dxa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EC4" w:rsidRPr="00505F1F" w:rsidTr="002738BA">
        <w:tc>
          <w:tcPr>
            <w:tcW w:w="0" w:type="auto"/>
          </w:tcPr>
          <w:p w:rsidR="00ED3EC4" w:rsidRPr="00C005DC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57" w:type="dxa"/>
          </w:tcPr>
          <w:p w:rsidR="00ED3EC4" w:rsidRPr="00C005DC" w:rsidRDefault="0068145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Темп роста налоговых и </w:t>
            </w:r>
            <w:proofErr w:type="gramStart"/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неналоговых  доходов</w:t>
            </w:r>
            <w:proofErr w:type="gramEnd"/>
            <w:r w:rsidRPr="00505F1F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консолидированных бюджетов муниципальных образований по отношению к предыдущему году (в сопоставимых условиях)</w:t>
            </w:r>
          </w:p>
        </w:tc>
        <w:tc>
          <w:tcPr>
            <w:tcW w:w="2693" w:type="dxa"/>
          </w:tcPr>
          <w:p w:rsidR="00ED3EC4" w:rsidRPr="00C005DC" w:rsidRDefault="0068145A" w:rsidP="00681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2" w:type="dxa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D3EC4" w:rsidRPr="00C005DC" w:rsidRDefault="00ED3EC4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45A" w:rsidRPr="00505F1F" w:rsidTr="00AA4B94">
        <w:tc>
          <w:tcPr>
            <w:tcW w:w="15354" w:type="dxa"/>
            <w:gridSpan w:val="6"/>
          </w:tcPr>
          <w:p w:rsidR="0068145A" w:rsidRPr="0068145A" w:rsidRDefault="0068145A" w:rsidP="0068145A">
            <w:pPr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45A">
              <w:rPr>
                <w:rFonts w:ascii="Times New Roman" w:hAnsi="Times New Roman"/>
                <w:b/>
                <w:sz w:val="24"/>
                <w:szCs w:val="24"/>
              </w:rPr>
              <w:t>10. Ввод в действие объектов социально-культурного назначения</w:t>
            </w:r>
          </w:p>
        </w:tc>
      </w:tr>
      <w:tr w:rsidR="00C005DC" w:rsidRPr="00505F1F" w:rsidTr="002738BA">
        <w:tc>
          <w:tcPr>
            <w:tcW w:w="0" w:type="auto"/>
          </w:tcPr>
          <w:p w:rsidR="00C005DC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57" w:type="dxa"/>
          </w:tcPr>
          <w:p w:rsidR="00C005DC" w:rsidRPr="0068145A" w:rsidRDefault="0068145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Ввод в действие объектов социально-культурного назначения по всем источникам финансирования:</w:t>
            </w:r>
          </w:p>
        </w:tc>
        <w:tc>
          <w:tcPr>
            <w:tcW w:w="2693" w:type="dxa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5DC" w:rsidRPr="00505F1F" w:rsidTr="002738BA"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C005DC" w:rsidRPr="0068145A" w:rsidRDefault="0068145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2693" w:type="dxa"/>
          </w:tcPr>
          <w:p w:rsidR="00C005DC" w:rsidRPr="0068145A" w:rsidRDefault="0068145A" w:rsidP="00681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392" w:type="dxa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5DC" w:rsidRPr="00505F1F" w:rsidTr="002738BA"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C005DC" w:rsidRPr="0068145A" w:rsidRDefault="0068145A" w:rsidP="00FF4FA1">
            <w:pPr>
              <w:textAlignment w:val="top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2693" w:type="dxa"/>
          </w:tcPr>
          <w:p w:rsidR="00C005DC" w:rsidRPr="0068145A" w:rsidRDefault="0068145A" w:rsidP="00681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мест</w:t>
            </w:r>
          </w:p>
        </w:tc>
        <w:tc>
          <w:tcPr>
            <w:tcW w:w="1392" w:type="dxa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05DC" w:rsidRPr="0068145A" w:rsidRDefault="00C005DC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45A" w:rsidRPr="00505F1F" w:rsidTr="002738BA"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68145A" w:rsidRPr="0068145A" w:rsidRDefault="0068145A" w:rsidP="00FF4FA1">
            <w:pPr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68145A">
              <w:rPr>
                <w:rFonts w:ascii="Times New Roman" w:hAnsi="Times New Roman"/>
                <w:sz w:val="24"/>
                <w:szCs w:val="24"/>
              </w:rPr>
              <w:t>больничные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2693" w:type="dxa"/>
          </w:tcPr>
          <w:p w:rsidR="0068145A" w:rsidRPr="0068145A" w:rsidRDefault="0068145A" w:rsidP="00681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  <w:tc>
          <w:tcPr>
            <w:tcW w:w="1392" w:type="dxa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45A" w:rsidRPr="00505F1F" w:rsidTr="002738BA"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68145A" w:rsidRPr="0068145A" w:rsidRDefault="0068145A" w:rsidP="00FF4FA1">
            <w:pPr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фельдшерско-акушерских пунктов</w:t>
            </w:r>
          </w:p>
        </w:tc>
        <w:tc>
          <w:tcPr>
            <w:tcW w:w="2693" w:type="dxa"/>
          </w:tcPr>
          <w:p w:rsidR="0068145A" w:rsidRPr="0068145A" w:rsidRDefault="00E479B9" w:rsidP="00E479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392" w:type="dxa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145A" w:rsidRPr="0068145A" w:rsidRDefault="0068145A" w:rsidP="00FF4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5400" w:rsidRDefault="002B5400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052FCC" w:rsidRDefault="00052FCC" w:rsidP="00912BAA">
      <w:pPr>
        <w:jc w:val="right"/>
        <w:rPr>
          <w:sz w:val="24"/>
          <w:szCs w:val="24"/>
        </w:rPr>
      </w:pPr>
    </w:p>
    <w:p w:rsidR="00CF368D" w:rsidRDefault="00CF368D" w:rsidP="00912BAA">
      <w:pPr>
        <w:jc w:val="right"/>
        <w:rPr>
          <w:sz w:val="24"/>
          <w:szCs w:val="24"/>
        </w:rPr>
      </w:pPr>
    </w:p>
    <w:p w:rsidR="00912BAA" w:rsidRDefault="00912BAA" w:rsidP="00912BA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912BAA" w:rsidRPr="00F24C15" w:rsidRDefault="00F24C15" w:rsidP="00F24C15">
      <w:pPr>
        <w:jc w:val="center"/>
        <w:rPr>
          <w:b/>
          <w:sz w:val="28"/>
          <w:szCs w:val="28"/>
        </w:rPr>
      </w:pPr>
      <w:r w:rsidRPr="00F24C15">
        <w:rPr>
          <w:b/>
          <w:sz w:val="28"/>
          <w:szCs w:val="28"/>
        </w:rPr>
        <w:t>Графическая схема размещения объектов, находящихся на территории муниципального образования</w:t>
      </w:r>
    </w:p>
    <w:p w:rsidR="00912BAA" w:rsidRDefault="00912BAA" w:rsidP="00FF4FA1">
      <w:pPr>
        <w:rPr>
          <w:sz w:val="24"/>
          <w:szCs w:val="24"/>
        </w:rPr>
      </w:pPr>
    </w:p>
    <w:p w:rsidR="00912BAA" w:rsidRDefault="00F24C15" w:rsidP="00FF4FA1">
      <w:pPr>
        <w:rPr>
          <w:sz w:val="24"/>
          <w:szCs w:val="2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296400" cy="4829175"/>
            <wp:effectExtent l="0" t="0" r="0" b="9525"/>
            <wp:docPr id="1" name="Рисунок 1" descr="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Default="00912BAA" w:rsidP="00FF4FA1">
      <w:pPr>
        <w:rPr>
          <w:sz w:val="24"/>
          <w:szCs w:val="24"/>
        </w:rPr>
      </w:pPr>
    </w:p>
    <w:p w:rsidR="00912BAA" w:rsidRPr="00BF75DB" w:rsidRDefault="00912BAA" w:rsidP="00912BAA">
      <w:pPr>
        <w:jc w:val="right"/>
        <w:rPr>
          <w:sz w:val="24"/>
          <w:szCs w:val="24"/>
        </w:rPr>
      </w:pPr>
    </w:p>
    <w:sectPr w:rsidR="00912BAA" w:rsidRPr="00BF75DB" w:rsidSect="00A64DF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oddPage"/>
      <w:pgSz w:w="16840" w:h="11907" w:orient="landscape" w:code="9"/>
      <w:pgMar w:top="1273" w:right="851" w:bottom="851" w:left="851" w:header="510" w:footer="39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DA3" w:rsidRDefault="00406DA3">
      <w:r>
        <w:separator/>
      </w:r>
    </w:p>
  </w:endnote>
  <w:endnote w:type="continuationSeparator" w:id="0">
    <w:p w:rsidR="00406DA3" w:rsidRDefault="0040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6B" w:rsidRDefault="0030196B" w:rsidP="001E62E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30196B" w:rsidRDefault="003019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6B" w:rsidRDefault="0030196B">
    <w:pPr>
      <w:pStyle w:val="a6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6B" w:rsidRDefault="003019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DA3" w:rsidRDefault="00406DA3">
      <w:r>
        <w:separator/>
      </w:r>
    </w:p>
  </w:footnote>
  <w:footnote w:type="continuationSeparator" w:id="0">
    <w:p w:rsidR="00406DA3" w:rsidRDefault="00406DA3">
      <w:r>
        <w:continuationSeparator/>
      </w:r>
    </w:p>
  </w:footnote>
  <w:footnote w:id="1">
    <w:p w:rsidR="0030196B" w:rsidRDefault="0030196B">
      <w:pPr>
        <w:pStyle w:val="af5"/>
      </w:pPr>
      <w:r>
        <w:rPr>
          <w:rStyle w:val="afc"/>
        </w:rPr>
        <w:footnoteRef/>
      </w:r>
      <w:r>
        <w:t xml:space="preserve"> Численность работников администрации по штатному расписанию </w:t>
      </w:r>
    </w:p>
  </w:footnote>
  <w:footnote w:id="2">
    <w:p w:rsidR="0030196B" w:rsidRDefault="0030196B" w:rsidP="003D5401">
      <w:pPr>
        <w:pStyle w:val="af5"/>
      </w:pPr>
      <w:r w:rsidRPr="002E166B">
        <w:rPr>
          <w:rStyle w:val="afc"/>
        </w:rPr>
        <w:footnoteRef/>
      </w:r>
      <w:r w:rsidRPr="002E166B">
        <w:t xml:space="preserve"> При заполнении паспорта муниципального образования</w:t>
      </w:r>
      <w:r>
        <w:t xml:space="preserve"> </w:t>
      </w:r>
      <w:r w:rsidRPr="002E166B">
        <w:t>можно руководствоваться годовыми формами статистической отчетности: 1-ЖКХ (зима), 22-ЖКХ (реформа), 22-ЖКХ (сводная), 1-Жилфонд, а также исполнением плана подготовки муниципального образования к предстоящему отопительному периоду.</w:t>
      </w:r>
    </w:p>
  </w:footnote>
  <w:footnote w:id="3">
    <w:p w:rsidR="0030196B" w:rsidRDefault="0030196B" w:rsidP="003D5401">
      <w:pPr>
        <w:pStyle w:val="af5"/>
      </w:pPr>
      <w:r>
        <w:rPr>
          <w:rStyle w:val="afc"/>
        </w:rPr>
        <w:footnoteRef/>
      </w:r>
      <w:r>
        <w:t xml:space="preserve"> площадь всех жилых помещений, расположенных в границах муниципального образования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6B" w:rsidRDefault="003019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96B" w:rsidRDefault="0030196B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0763"/>
      <w:docPartObj>
        <w:docPartGallery w:val="Page Numbers (Top of Page)"/>
        <w:docPartUnique/>
      </w:docPartObj>
    </w:sdtPr>
    <w:sdtContent>
      <w:p w:rsidR="0030196B" w:rsidRDefault="003019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FB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0196B" w:rsidRDefault="0030196B">
    <w:pPr>
      <w:pStyle w:val="a3"/>
      <w:ind w:right="360" w:firstLine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6B" w:rsidRDefault="003019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/>
        <w:b w:val="0"/>
        <w:i w:val="0"/>
        <w:color w:val="auto"/>
        <w:sz w:val="28"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67"/>
        </w:tabs>
        <w:ind w:left="5667" w:hanging="705"/>
      </w:pPr>
      <w:rPr>
        <w:rFonts w:cs="Times New Roman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6"/>
      <w:numFmt w:val="decimal"/>
      <w:lvlText w:val="%1.%2"/>
      <w:lvlJc w:val="left"/>
      <w:pPr>
        <w:tabs>
          <w:tab w:val="num" w:pos="5749"/>
        </w:tabs>
        <w:ind w:left="5749" w:hanging="64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5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1023"/>
        </w:tabs>
        <w:ind w:left="1023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664"/>
        </w:tabs>
        <w:ind w:left="2664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192"/>
        </w:tabs>
        <w:ind w:left="319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608"/>
        </w:tabs>
        <w:ind w:left="460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5496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384"/>
        </w:tabs>
        <w:ind w:left="6384" w:hanging="21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center"/>
      <w:pPr>
        <w:tabs>
          <w:tab w:val="num" w:pos="0"/>
        </w:tabs>
        <w:ind w:hanging="170"/>
      </w:pPr>
      <w:rPr>
        <w:rFonts w:ascii="Times New Roman" w:hAnsi="Times New Roman" w:cs="Times New Roman"/>
        <w:b w:val="0"/>
        <w:i w:val="0"/>
        <w:sz w:val="28"/>
        <w:szCs w:val="28"/>
      </w:rPr>
    </w:lvl>
  </w:abstractNum>
  <w:abstractNum w:abstractNumId="5">
    <w:nsid w:val="00000006"/>
    <w:multiLevelType w:val="multilevel"/>
    <w:tmpl w:val="00000006"/>
    <w:name w:val="WW8Num8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9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Times New Roman" w:hAnsi="Times New Roman" w:cs="Times New Roman"/>
        <w:b/>
      </w:rPr>
    </w:lvl>
    <w:lvl w:ilvl="1">
      <w:start w:val="3"/>
      <w:numFmt w:val="decimal"/>
      <w:lvlText w:val="%1.%2"/>
      <w:lvlJc w:val="left"/>
      <w:pPr>
        <w:tabs>
          <w:tab w:val="num" w:pos="1350"/>
        </w:tabs>
        <w:ind w:left="1350" w:hanging="72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ascii="Times New Roman" w:hAnsi="Times New Roman"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ascii="Times New Roman" w:hAnsi="Times New Roman"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800"/>
      </w:pPr>
      <w:rPr>
        <w:rFonts w:ascii="Times New Roman" w:hAnsi="Times New Roman"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ascii="Times New Roman" w:hAnsi="Times New Roman"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ascii="Times New Roman" w:hAnsi="Times New Roman" w:cs="Times New Roman"/>
        <w:b/>
      </w:rPr>
    </w:lvl>
  </w:abstractNum>
  <w:abstractNum w:abstractNumId="7">
    <w:nsid w:val="00000008"/>
    <w:multiLevelType w:val="singleLevel"/>
    <w:tmpl w:val="00000008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9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1">
    <w:nsid w:val="0000000C"/>
    <w:multiLevelType w:val="singleLevel"/>
    <w:tmpl w:val="0000000C"/>
    <w:name w:val="WW8Num16"/>
    <w:lvl w:ilvl="0">
      <w:start w:val="1"/>
      <w:numFmt w:val="decimal"/>
      <w:lvlText w:val="%1."/>
      <w:lvlJc w:val="center"/>
      <w:pPr>
        <w:tabs>
          <w:tab w:val="num" w:pos="170"/>
        </w:tabs>
        <w:ind w:left="170" w:hanging="170"/>
      </w:pPr>
      <w:rPr>
        <w:rFonts w:ascii="Times New Roman" w:hAnsi="Times New Roman" w:cs="Times New Roman"/>
        <w:b w:val="0"/>
        <w:i w:val="0"/>
        <w:sz w:val="28"/>
        <w:szCs w:val="28"/>
      </w:rPr>
    </w:lvl>
  </w:abstractNum>
  <w:abstractNum w:abstractNumId="12">
    <w:nsid w:val="0000000D"/>
    <w:multiLevelType w:val="singleLevel"/>
    <w:tmpl w:val="0000000D"/>
    <w:name w:val="WW8Num17"/>
    <w:lvl w:ilvl="0">
      <w:start w:val="1"/>
      <w:numFmt w:val="decimal"/>
      <w:lvlText w:val="%1."/>
      <w:lvlJc w:val="center"/>
      <w:pPr>
        <w:tabs>
          <w:tab w:val="num" w:pos="0"/>
        </w:tabs>
        <w:ind w:hanging="170"/>
      </w:pPr>
      <w:rPr>
        <w:rFonts w:ascii="Times New Roman" w:hAnsi="Times New Roman" w:cs="Times New Roman"/>
        <w:b w:val="0"/>
        <w:i w:val="0"/>
        <w:sz w:val="28"/>
        <w:szCs w:val="28"/>
      </w:rPr>
    </w:lvl>
  </w:abstractNum>
  <w:abstractNum w:abstractNumId="13">
    <w:nsid w:val="0000000E"/>
    <w:multiLevelType w:val="multilevel"/>
    <w:tmpl w:val="0000000E"/>
    <w:name w:val="Outline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4"/>
      <w:numFmt w:val="decimal"/>
      <w:lvlText w:val="%3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>
    <w:nsid w:val="060653BC"/>
    <w:multiLevelType w:val="hybridMultilevel"/>
    <w:tmpl w:val="CD94529E"/>
    <w:lvl w:ilvl="0" w:tplc="C73CBD18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5">
    <w:nsid w:val="14C91FB5"/>
    <w:multiLevelType w:val="hybridMultilevel"/>
    <w:tmpl w:val="D7D48BB4"/>
    <w:lvl w:ilvl="0" w:tplc="AA003454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DE1D7E"/>
    <w:multiLevelType w:val="multilevel"/>
    <w:tmpl w:val="807C75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"/>
      <w:lvlJc w:val="left"/>
      <w:pPr>
        <w:ind w:left="907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F3164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4FF09D2"/>
    <w:multiLevelType w:val="multilevel"/>
    <w:tmpl w:val="AEC2EA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"/>
      <w:lvlJc w:val="left"/>
      <w:pPr>
        <w:ind w:left="1000" w:hanging="71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75F3484"/>
    <w:multiLevelType w:val="multilevel"/>
    <w:tmpl w:val="AEC2EA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"/>
      <w:lvlJc w:val="left"/>
      <w:pPr>
        <w:ind w:left="1000" w:hanging="71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1D20CC2"/>
    <w:multiLevelType w:val="multilevel"/>
    <w:tmpl w:val="8DE64158"/>
    <w:lvl w:ilvl="0">
      <w:start w:val="1"/>
      <w:numFmt w:val="decimal"/>
      <w:lvlText w:val="%1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1E97058"/>
    <w:multiLevelType w:val="multilevel"/>
    <w:tmpl w:val="61CAD7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%1.%2"/>
      <w:lvlJc w:val="left"/>
      <w:pPr>
        <w:ind w:left="1000" w:hanging="71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2A227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32D0034A"/>
    <w:multiLevelType w:val="hybridMultilevel"/>
    <w:tmpl w:val="22E2ACF6"/>
    <w:lvl w:ilvl="0" w:tplc="16008498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24">
    <w:nsid w:val="45145D94"/>
    <w:multiLevelType w:val="multilevel"/>
    <w:tmpl w:val="D76AA3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9E107DE"/>
    <w:multiLevelType w:val="hybridMultilevel"/>
    <w:tmpl w:val="F30C9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2639D"/>
    <w:multiLevelType w:val="hybridMultilevel"/>
    <w:tmpl w:val="708AC8A2"/>
    <w:lvl w:ilvl="0" w:tplc="E31407A4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9" w:hanging="360"/>
      </w:pPr>
    </w:lvl>
    <w:lvl w:ilvl="2" w:tplc="0419001B" w:tentative="1">
      <w:start w:val="1"/>
      <w:numFmt w:val="lowerRoman"/>
      <w:lvlText w:val="%3."/>
      <w:lvlJc w:val="right"/>
      <w:pPr>
        <w:ind w:left="2389" w:hanging="180"/>
      </w:pPr>
    </w:lvl>
    <w:lvl w:ilvl="3" w:tplc="0419000F" w:tentative="1">
      <w:start w:val="1"/>
      <w:numFmt w:val="decimal"/>
      <w:lvlText w:val="%4."/>
      <w:lvlJc w:val="left"/>
      <w:pPr>
        <w:ind w:left="3109" w:hanging="360"/>
      </w:pPr>
    </w:lvl>
    <w:lvl w:ilvl="4" w:tplc="04190019" w:tentative="1">
      <w:start w:val="1"/>
      <w:numFmt w:val="lowerLetter"/>
      <w:lvlText w:val="%5."/>
      <w:lvlJc w:val="left"/>
      <w:pPr>
        <w:ind w:left="3829" w:hanging="360"/>
      </w:pPr>
    </w:lvl>
    <w:lvl w:ilvl="5" w:tplc="0419001B" w:tentative="1">
      <w:start w:val="1"/>
      <w:numFmt w:val="lowerRoman"/>
      <w:lvlText w:val="%6."/>
      <w:lvlJc w:val="right"/>
      <w:pPr>
        <w:ind w:left="4549" w:hanging="180"/>
      </w:pPr>
    </w:lvl>
    <w:lvl w:ilvl="6" w:tplc="0419000F" w:tentative="1">
      <w:start w:val="1"/>
      <w:numFmt w:val="decimal"/>
      <w:lvlText w:val="%7."/>
      <w:lvlJc w:val="left"/>
      <w:pPr>
        <w:ind w:left="5269" w:hanging="360"/>
      </w:pPr>
    </w:lvl>
    <w:lvl w:ilvl="7" w:tplc="04190019" w:tentative="1">
      <w:start w:val="1"/>
      <w:numFmt w:val="lowerLetter"/>
      <w:lvlText w:val="%8."/>
      <w:lvlJc w:val="left"/>
      <w:pPr>
        <w:ind w:left="5989" w:hanging="360"/>
      </w:pPr>
    </w:lvl>
    <w:lvl w:ilvl="8" w:tplc="041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7">
    <w:nsid w:val="4B0C4CD1"/>
    <w:multiLevelType w:val="hybridMultilevel"/>
    <w:tmpl w:val="5364787C"/>
    <w:lvl w:ilvl="0" w:tplc="C346CE3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A3EE5"/>
    <w:multiLevelType w:val="hybridMultilevel"/>
    <w:tmpl w:val="79484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A674A4"/>
    <w:multiLevelType w:val="multilevel"/>
    <w:tmpl w:val="BF548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00" w:hanging="7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D58775E"/>
    <w:multiLevelType w:val="hybridMultilevel"/>
    <w:tmpl w:val="3C608DAA"/>
    <w:lvl w:ilvl="0" w:tplc="E31407A4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8408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1A5695"/>
    <w:multiLevelType w:val="hybridMultilevel"/>
    <w:tmpl w:val="159E992A"/>
    <w:lvl w:ilvl="0" w:tplc="57F609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005E6"/>
    <w:multiLevelType w:val="multilevel"/>
    <w:tmpl w:val="DDBADC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97B69E2"/>
    <w:multiLevelType w:val="multilevel"/>
    <w:tmpl w:val="AF90A78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A0645D6"/>
    <w:multiLevelType w:val="hybridMultilevel"/>
    <w:tmpl w:val="ED764926"/>
    <w:lvl w:ilvl="0" w:tplc="DF4C19C4">
      <w:start w:val="1"/>
      <w:numFmt w:val="bullet"/>
      <w:lvlText w:val="-"/>
      <w:lvlJc w:val="left"/>
      <w:pPr>
        <w:ind w:left="9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36">
    <w:nsid w:val="6C704994"/>
    <w:multiLevelType w:val="multilevel"/>
    <w:tmpl w:val="DDBADC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D341FB4"/>
    <w:multiLevelType w:val="hybridMultilevel"/>
    <w:tmpl w:val="C9069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F36C1"/>
    <w:multiLevelType w:val="hybridMultilevel"/>
    <w:tmpl w:val="2A64ACB4"/>
    <w:lvl w:ilvl="0" w:tplc="E6665EC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35"/>
  </w:num>
  <w:num w:numId="3">
    <w:abstractNumId w:val="23"/>
  </w:num>
  <w:num w:numId="4">
    <w:abstractNumId w:val="3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6"/>
  </w:num>
  <w:num w:numId="8">
    <w:abstractNumId w:val="15"/>
  </w:num>
  <w:num w:numId="9">
    <w:abstractNumId w:val="30"/>
  </w:num>
  <w:num w:numId="10">
    <w:abstractNumId w:val="28"/>
  </w:num>
  <w:num w:numId="11">
    <w:abstractNumId w:val="31"/>
  </w:num>
  <w:num w:numId="12">
    <w:abstractNumId w:val="37"/>
  </w:num>
  <w:num w:numId="13">
    <w:abstractNumId w:val="17"/>
  </w:num>
  <w:num w:numId="14">
    <w:abstractNumId w:val="29"/>
  </w:num>
  <w:num w:numId="15">
    <w:abstractNumId w:val="21"/>
  </w:num>
  <w:num w:numId="16">
    <w:abstractNumId w:val="16"/>
  </w:num>
  <w:num w:numId="17">
    <w:abstractNumId w:val="36"/>
  </w:num>
  <w:num w:numId="18">
    <w:abstractNumId w:val="20"/>
  </w:num>
  <w:num w:numId="19">
    <w:abstractNumId w:val="34"/>
  </w:num>
  <w:num w:numId="20">
    <w:abstractNumId w:val="18"/>
  </w:num>
  <w:num w:numId="21">
    <w:abstractNumId w:val="25"/>
  </w:num>
  <w:num w:numId="22">
    <w:abstractNumId w:val="33"/>
  </w:num>
  <w:num w:numId="23">
    <w:abstractNumId w:val="24"/>
  </w:num>
  <w:num w:numId="24">
    <w:abstractNumId w:val="27"/>
  </w:num>
  <w:num w:numId="25">
    <w:abstractNumId w:val="19"/>
  </w:num>
  <w:num w:numId="2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61"/>
    <w:rsid w:val="00003ACC"/>
    <w:rsid w:val="000075F4"/>
    <w:rsid w:val="000101E0"/>
    <w:rsid w:val="00011538"/>
    <w:rsid w:val="000115A2"/>
    <w:rsid w:val="00013CC8"/>
    <w:rsid w:val="0001476A"/>
    <w:rsid w:val="0001502E"/>
    <w:rsid w:val="00017140"/>
    <w:rsid w:val="00017B17"/>
    <w:rsid w:val="00020358"/>
    <w:rsid w:val="00022319"/>
    <w:rsid w:val="00026C13"/>
    <w:rsid w:val="00031AF6"/>
    <w:rsid w:val="000341AD"/>
    <w:rsid w:val="000349BB"/>
    <w:rsid w:val="00035556"/>
    <w:rsid w:val="0004061B"/>
    <w:rsid w:val="00045242"/>
    <w:rsid w:val="0005197E"/>
    <w:rsid w:val="00052FCC"/>
    <w:rsid w:val="000532F1"/>
    <w:rsid w:val="000536CA"/>
    <w:rsid w:val="000543D8"/>
    <w:rsid w:val="00061E64"/>
    <w:rsid w:val="00070B04"/>
    <w:rsid w:val="00074929"/>
    <w:rsid w:val="00075214"/>
    <w:rsid w:val="0007521E"/>
    <w:rsid w:val="00075511"/>
    <w:rsid w:val="00075D45"/>
    <w:rsid w:val="00076A8E"/>
    <w:rsid w:val="000778A8"/>
    <w:rsid w:val="0008119E"/>
    <w:rsid w:val="000814FD"/>
    <w:rsid w:val="00081FC8"/>
    <w:rsid w:val="00084073"/>
    <w:rsid w:val="0008513B"/>
    <w:rsid w:val="00085661"/>
    <w:rsid w:val="000867C1"/>
    <w:rsid w:val="00093D7C"/>
    <w:rsid w:val="00096063"/>
    <w:rsid w:val="00097C20"/>
    <w:rsid w:val="000A201D"/>
    <w:rsid w:val="000A33F7"/>
    <w:rsid w:val="000A37F8"/>
    <w:rsid w:val="000A387C"/>
    <w:rsid w:val="000A4E03"/>
    <w:rsid w:val="000A67F6"/>
    <w:rsid w:val="000A6B08"/>
    <w:rsid w:val="000B0433"/>
    <w:rsid w:val="000B18BC"/>
    <w:rsid w:val="000B339E"/>
    <w:rsid w:val="000D0ABD"/>
    <w:rsid w:val="000D1D7E"/>
    <w:rsid w:val="000D3742"/>
    <w:rsid w:val="000D436B"/>
    <w:rsid w:val="000D58C8"/>
    <w:rsid w:val="000D6DC1"/>
    <w:rsid w:val="000E09CB"/>
    <w:rsid w:val="000E2D67"/>
    <w:rsid w:val="000E398A"/>
    <w:rsid w:val="000E4C70"/>
    <w:rsid w:val="000F1725"/>
    <w:rsid w:val="000F67AE"/>
    <w:rsid w:val="00100BA8"/>
    <w:rsid w:val="00101AC8"/>
    <w:rsid w:val="00104647"/>
    <w:rsid w:val="001125DD"/>
    <w:rsid w:val="00113495"/>
    <w:rsid w:val="001142D8"/>
    <w:rsid w:val="00114FBB"/>
    <w:rsid w:val="00117354"/>
    <w:rsid w:val="00123382"/>
    <w:rsid w:val="00123F50"/>
    <w:rsid w:val="00125BEC"/>
    <w:rsid w:val="001260B3"/>
    <w:rsid w:val="00136B60"/>
    <w:rsid w:val="001429C5"/>
    <w:rsid w:val="0014365F"/>
    <w:rsid w:val="001459F1"/>
    <w:rsid w:val="001577EC"/>
    <w:rsid w:val="001578AE"/>
    <w:rsid w:val="00160723"/>
    <w:rsid w:val="00162FE8"/>
    <w:rsid w:val="00163F14"/>
    <w:rsid w:val="00163F42"/>
    <w:rsid w:val="00166EE5"/>
    <w:rsid w:val="00177913"/>
    <w:rsid w:val="00182507"/>
    <w:rsid w:val="00190C38"/>
    <w:rsid w:val="0019252C"/>
    <w:rsid w:val="001930DE"/>
    <w:rsid w:val="001962FA"/>
    <w:rsid w:val="001A0011"/>
    <w:rsid w:val="001A08A7"/>
    <w:rsid w:val="001A5F53"/>
    <w:rsid w:val="001A669F"/>
    <w:rsid w:val="001B0034"/>
    <w:rsid w:val="001B10B4"/>
    <w:rsid w:val="001B2113"/>
    <w:rsid w:val="001B43DC"/>
    <w:rsid w:val="001B5E8C"/>
    <w:rsid w:val="001B79D7"/>
    <w:rsid w:val="001B7BF9"/>
    <w:rsid w:val="001C0F55"/>
    <w:rsid w:val="001C128D"/>
    <w:rsid w:val="001D1156"/>
    <w:rsid w:val="001D2551"/>
    <w:rsid w:val="001D6019"/>
    <w:rsid w:val="001D652C"/>
    <w:rsid w:val="001D67D7"/>
    <w:rsid w:val="001D7615"/>
    <w:rsid w:val="001E62E9"/>
    <w:rsid w:val="001E6D0E"/>
    <w:rsid w:val="001E7497"/>
    <w:rsid w:val="001E7C96"/>
    <w:rsid w:val="001F4461"/>
    <w:rsid w:val="001F4DAF"/>
    <w:rsid w:val="001F763C"/>
    <w:rsid w:val="00201EC3"/>
    <w:rsid w:val="00202C95"/>
    <w:rsid w:val="002032FE"/>
    <w:rsid w:val="00204434"/>
    <w:rsid w:val="002069F0"/>
    <w:rsid w:val="002074BD"/>
    <w:rsid w:val="0021409F"/>
    <w:rsid w:val="0021763F"/>
    <w:rsid w:val="00221FBE"/>
    <w:rsid w:val="00225D27"/>
    <w:rsid w:val="0022625E"/>
    <w:rsid w:val="00235BA2"/>
    <w:rsid w:val="00241EE9"/>
    <w:rsid w:val="00244646"/>
    <w:rsid w:val="002451F6"/>
    <w:rsid w:val="002452F9"/>
    <w:rsid w:val="00253233"/>
    <w:rsid w:val="002543BF"/>
    <w:rsid w:val="00255DFF"/>
    <w:rsid w:val="002561EB"/>
    <w:rsid w:val="002620DF"/>
    <w:rsid w:val="00262C07"/>
    <w:rsid w:val="00263688"/>
    <w:rsid w:val="002738BA"/>
    <w:rsid w:val="002739C3"/>
    <w:rsid w:val="00273F3C"/>
    <w:rsid w:val="0027557D"/>
    <w:rsid w:val="0027571C"/>
    <w:rsid w:val="00275818"/>
    <w:rsid w:val="00282A13"/>
    <w:rsid w:val="002848DE"/>
    <w:rsid w:val="0028751C"/>
    <w:rsid w:val="00295AFF"/>
    <w:rsid w:val="00296593"/>
    <w:rsid w:val="002A30D4"/>
    <w:rsid w:val="002A3F52"/>
    <w:rsid w:val="002B048B"/>
    <w:rsid w:val="002B49D2"/>
    <w:rsid w:val="002B5400"/>
    <w:rsid w:val="002C396C"/>
    <w:rsid w:val="002C4E6A"/>
    <w:rsid w:val="002D47F1"/>
    <w:rsid w:val="002D66B3"/>
    <w:rsid w:val="002D7593"/>
    <w:rsid w:val="002D7886"/>
    <w:rsid w:val="002E427E"/>
    <w:rsid w:val="002E5C19"/>
    <w:rsid w:val="002E67A6"/>
    <w:rsid w:val="002F51F7"/>
    <w:rsid w:val="002F5B28"/>
    <w:rsid w:val="002F646C"/>
    <w:rsid w:val="002F7AE3"/>
    <w:rsid w:val="0030196B"/>
    <w:rsid w:val="003022BC"/>
    <w:rsid w:val="00302DE0"/>
    <w:rsid w:val="003033FF"/>
    <w:rsid w:val="00311D87"/>
    <w:rsid w:val="00312769"/>
    <w:rsid w:val="00315CDE"/>
    <w:rsid w:val="00317347"/>
    <w:rsid w:val="00320295"/>
    <w:rsid w:val="0032110F"/>
    <w:rsid w:val="0032116B"/>
    <w:rsid w:val="003228CF"/>
    <w:rsid w:val="00323E5F"/>
    <w:rsid w:val="00324EB8"/>
    <w:rsid w:val="0032582E"/>
    <w:rsid w:val="003267F9"/>
    <w:rsid w:val="00332267"/>
    <w:rsid w:val="003345AA"/>
    <w:rsid w:val="00334986"/>
    <w:rsid w:val="0034537B"/>
    <w:rsid w:val="00345C76"/>
    <w:rsid w:val="003502BA"/>
    <w:rsid w:val="00350A52"/>
    <w:rsid w:val="00351CDF"/>
    <w:rsid w:val="003538A3"/>
    <w:rsid w:val="00354767"/>
    <w:rsid w:val="0035747E"/>
    <w:rsid w:val="00363AC4"/>
    <w:rsid w:val="0036449B"/>
    <w:rsid w:val="00364533"/>
    <w:rsid w:val="003707BF"/>
    <w:rsid w:val="00374029"/>
    <w:rsid w:val="003804F1"/>
    <w:rsid w:val="003809B1"/>
    <w:rsid w:val="00381F5B"/>
    <w:rsid w:val="0038201F"/>
    <w:rsid w:val="00386937"/>
    <w:rsid w:val="00387C31"/>
    <w:rsid w:val="00394616"/>
    <w:rsid w:val="00396817"/>
    <w:rsid w:val="003972C9"/>
    <w:rsid w:val="003B09F2"/>
    <w:rsid w:val="003B0FBB"/>
    <w:rsid w:val="003B6B4C"/>
    <w:rsid w:val="003B7060"/>
    <w:rsid w:val="003C32AF"/>
    <w:rsid w:val="003C3E9F"/>
    <w:rsid w:val="003D2BE7"/>
    <w:rsid w:val="003D5401"/>
    <w:rsid w:val="003D6426"/>
    <w:rsid w:val="003D691C"/>
    <w:rsid w:val="003E07EC"/>
    <w:rsid w:val="003E4C0C"/>
    <w:rsid w:val="003E5A59"/>
    <w:rsid w:val="003F0149"/>
    <w:rsid w:val="003F1113"/>
    <w:rsid w:val="003F2127"/>
    <w:rsid w:val="003F2B85"/>
    <w:rsid w:val="003F46CC"/>
    <w:rsid w:val="003F4946"/>
    <w:rsid w:val="004001B5"/>
    <w:rsid w:val="0040094D"/>
    <w:rsid w:val="004033E6"/>
    <w:rsid w:val="00405492"/>
    <w:rsid w:val="00406DA3"/>
    <w:rsid w:val="004075A5"/>
    <w:rsid w:val="004215EA"/>
    <w:rsid w:val="00423030"/>
    <w:rsid w:val="00423C20"/>
    <w:rsid w:val="00425979"/>
    <w:rsid w:val="00432E30"/>
    <w:rsid w:val="00434CC5"/>
    <w:rsid w:val="004370B7"/>
    <w:rsid w:val="004373FC"/>
    <w:rsid w:val="0044023C"/>
    <w:rsid w:val="00441647"/>
    <w:rsid w:val="004451B5"/>
    <w:rsid w:val="0044602A"/>
    <w:rsid w:val="00446297"/>
    <w:rsid w:val="0044671D"/>
    <w:rsid w:val="004508CC"/>
    <w:rsid w:val="0045248C"/>
    <w:rsid w:val="00455EB8"/>
    <w:rsid w:val="00457233"/>
    <w:rsid w:val="004609CA"/>
    <w:rsid w:val="00466C48"/>
    <w:rsid w:val="004711A8"/>
    <w:rsid w:val="004721AB"/>
    <w:rsid w:val="0047381E"/>
    <w:rsid w:val="00480EA2"/>
    <w:rsid w:val="004831D8"/>
    <w:rsid w:val="00483216"/>
    <w:rsid w:val="004833DE"/>
    <w:rsid w:val="0049176D"/>
    <w:rsid w:val="00496159"/>
    <w:rsid w:val="004A35B3"/>
    <w:rsid w:val="004A75F8"/>
    <w:rsid w:val="004A784E"/>
    <w:rsid w:val="004B1E5F"/>
    <w:rsid w:val="004B424E"/>
    <w:rsid w:val="004B45DA"/>
    <w:rsid w:val="004C0B9C"/>
    <w:rsid w:val="004C21CD"/>
    <w:rsid w:val="004C4C43"/>
    <w:rsid w:val="004C73B2"/>
    <w:rsid w:val="004D1A71"/>
    <w:rsid w:val="004D7D5B"/>
    <w:rsid w:val="004F46A1"/>
    <w:rsid w:val="004F5075"/>
    <w:rsid w:val="004F5CE6"/>
    <w:rsid w:val="004F7E1B"/>
    <w:rsid w:val="00504ED4"/>
    <w:rsid w:val="00505F1F"/>
    <w:rsid w:val="00506CBA"/>
    <w:rsid w:val="0050777E"/>
    <w:rsid w:val="00507E54"/>
    <w:rsid w:val="005106B1"/>
    <w:rsid w:val="00511C94"/>
    <w:rsid w:val="00512F78"/>
    <w:rsid w:val="005166B7"/>
    <w:rsid w:val="005169B5"/>
    <w:rsid w:val="0052186F"/>
    <w:rsid w:val="00530836"/>
    <w:rsid w:val="00530BA6"/>
    <w:rsid w:val="0053356B"/>
    <w:rsid w:val="005337CE"/>
    <w:rsid w:val="005362FF"/>
    <w:rsid w:val="00540D5F"/>
    <w:rsid w:val="00542915"/>
    <w:rsid w:val="0054477C"/>
    <w:rsid w:val="0054796F"/>
    <w:rsid w:val="005503C2"/>
    <w:rsid w:val="00551865"/>
    <w:rsid w:val="00551E25"/>
    <w:rsid w:val="00553175"/>
    <w:rsid w:val="005536F1"/>
    <w:rsid w:val="00555A1C"/>
    <w:rsid w:val="005625CB"/>
    <w:rsid w:val="00575824"/>
    <w:rsid w:val="0057694C"/>
    <w:rsid w:val="0057758B"/>
    <w:rsid w:val="005906DE"/>
    <w:rsid w:val="00592318"/>
    <w:rsid w:val="00592C58"/>
    <w:rsid w:val="00595853"/>
    <w:rsid w:val="00596922"/>
    <w:rsid w:val="005A1875"/>
    <w:rsid w:val="005A2841"/>
    <w:rsid w:val="005A2CEA"/>
    <w:rsid w:val="005A34EB"/>
    <w:rsid w:val="005A5B25"/>
    <w:rsid w:val="005B4514"/>
    <w:rsid w:val="005B521C"/>
    <w:rsid w:val="005B52D6"/>
    <w:rsid w:val="005B638A"/>
    <w:rsid w:val="005B6F2F"/>
    <w:rsid w:val="005C02EE"/>
    <w:rsid w:val="005C141A"/>
    <w:rsid w:val="005C1900"/>
    <w:rsid w:val="005D7028"/>
    <w:rsid w:val="005D7384"/>
    <w:rsid w:val="005E16EF"/>
    <w:rsid w:val="005E52E1"/>
    <w:rsid w:val="005E665F"/>
    <w:rsid w:val="005E6F48"/>
    <w:rsid w:val="005E75A3"/>
    <w:rsid w:val="005F100D"/>
    <w:rsid w:val="005F2B0A"/>
    <w:rsid w:val="005F2FB9"/>
    <w:rsid w:val="006104DD"/>
    <w:rsid w:val="00610BBB"/>
    <w:rsid w:val="006129E4"/>
    <w:rsid w:val="00612B44"/>
    <w:rsid w:val="00617ADF"/>
    <w:rsid w:val="00617DF0"/>
    <w:rsid w:val="00622134"/>
    <w:rsid w:val="00623532"/>
    <w:rsid w:val="006316DD"/>
    <w:rsid w:val="00632015"/>
    <w:rsid w:val="0063218D"/>
    <w:rsid w:val="006321FA"/>
    <w:rsid w:val="0063334A"/>
    <w:rsid w:val="006336A4"/>
    <w:rsid w:val="006348E7"/>
    <w:rsid w:val="00635060"/>
    <w:rsid w:val="00636C11"/>
    <w:rsid w:val="006379BC"/>
    <w:rsid w:val="00637FB9"/>
    <w:rsid w:val="00640064"/>
    <w:rsid w:val="0064166B"/>
    <w:rsid w:val="006435CD"/>
    <w:rsid w:val="00645195"/>
    <w:rsid w:val="00646ADD"/>
    <w:rsid w:val="00647D8B"/>
    <w:rsid w:val="00647F6E"/>
    <w:rsid w:val="00651BD7"/>
    <w:rsid w:val="00651D54"/>
    <w:rsid w:val="0065399B"/>
    <w:rsid w:val="00654D99"/>
    <w:rsid w:val="00662A1C"/>
    <w:rsid w:val="00672449"/>
    <w:rsid w:val="00672848"/>
    <w:rsid w:val="006729D9"/>
    <w:rsid w:val="00674AB4"/>
    <w:rsid w:val="006774C8"/>
    <w:rsid w:val="00680B90"/>
    <w:rsid w:val="00680BC1"/>
    <w:rsid w:val="0068145A"/>
    <w:rsid w:val="00683209"/>
    <w:rsid w:val="00685BA2"/>
    <w:rsid w:val="0069234B"/>
    <w:rsid w:val="00695632"/>
    <w:rsid w:val="006964C4"/>
    <w:rsid w:val="006975FA"/>
    <w:rsid w:val="006A28E8"/>
    <w:rsid w:val="006A405B"/>
    <w:rsid w:val="006A629E"/>
    <w:rsid w:val="006B13D7"/>
    <w:rsid w:val="006B13EB"/>
    <w:rsid w:val="006B3D3D"/>
    <w:rsid w:val="006B4460"/>
    <w:rsid w:val="006B79C7"/>
    <w:rsid w:val="006C5B18"/>
    <w:rsid w:val="006D0B44"/>
    <w:rsid w:val="006D10FD"/>
    <w:rsid w:val="006D3489"/>
    <w:rsid w:val="006D4647"/>
    <w:rsid w:val="006D7669"/>
    <w:rsid w:val="006E1570"/>
    <w:rsid w:val="006E5753"/>
    <w:rsid w:val="006E5C06"/>
    <w:rsid w:val="006F0646"/>
    <w:rsid w:val="006F18E8"/>
    <w:rsid w:val="006F399F"/>
    <w:rsid w:val="006F468E"/>
    <w:rsid w:val="006F66A8"/>
    <w:rsid w:val="006F6BAC"/>
    <w:rsid w:val="007011C7"/>
    <w:rsid w:val="007020F2"/>
    <w:rsid w:val="007103DD"/>
    <w:rsid w:val="007127DC"/>
    <w:rsid w:val="0071475C"/>
    <w:rsid w:val="007158B4"/>
    <w:rsid w:val="0072253A"/>
    <w:rsid w:val="00722D32"/>
    <w:rsid w:val="0072430E"/>
    <w:rsid w:val="0072442D"/>
    <w:rsid w:val="00724851"/>
    <w:rsid w:val="00725C18"/>
    <w:rsid w:val="00727A6C"/>
    <w:rsid w:val="0073799F"/>
    <w:rsid w:val="007416C1"/>
    <w:rsid w:val="00744B00"/>
    <w:rsid w:val="00756646"/>
    <w:rsid w:val="00762684"/>
    <w:rsid w:val="007638E5"/>
    <w:rsid w:val="00765084"/>
    <w:rsid w:val="007651FB"/>
    <w:rsid w:val="007652DB"/>
    <w:rsid w:val="007705E3"/>
    <w:rsid w:val="00771FFA"/>
    <w:rsid w:val="007775AE"/>
    <w:rsid w:val="00781ED3"/>
    <w:rsid w:val="00782222"/>
    <w:rsid w:val="00790113"/>
    <w:rsid w:val="007916E1"/>
    <w:rsid w:val="00792258"/>
    <w:rsid w:val="0079322F"/>
    <w:rsid w:val="00797AD3"/>
    <w:rsid w:val="007A654C"/>
    <w:rsid w:val="007B182B"/>
    <w:rsid w:val="007B4B30"/>
    <w:rsid w:val="007C007A"/>
    <w:rsid w:val="007C2ADE"/>
    <w:rsid w:val="007C34C9"/>
    <w:rsid w:val="007C52A3"/>
    <w:rsid w:val="007D3148"/>
    <w:rsid w:val="007D41C4"/>
    <w:rsid w:val="007E0226"/>
    <w:rsid w:val="007E268C"/>
    <w:rsid w:val="007E4DBB"/>
    <w:rsid w:val="007E6E37"/>
    <w:rsid w:val="007F0D12"/>
    <w:rsid w:val="007F2ACF"/>
    <w:rsid w:val="007F2CDA"/>
    <w:rsid w:val="007F3E6B"/>
    <w:rsid w:val="008009BD"/>
    <w:rsid w:val="00801A0E"/>
    <w:rsid w:val="00810C87"/>
    <w:rsid w:val="0081132A"/>
    <w:rsid w:val="00813997"/>
    <w:rsid w:val="00815CAD"/>
    <w:rsid w:val="00817BC1"/>
    <w:rsid w:val="00821B2E"/>
    <w:rsid w:val="00822DAD"/>
    <w:rsid w:val="00827C7F"/>
    <w:rsid w:val="00830ACB"/>
    <w:rsid w:val="00830E9C"/>
    <w:rsid w:val="0083161D"/>
    <w:rsid w:val="00832064"/>
    <w:rsid w:val="00834306"/>
    <w:rsid w:val="00834692"/>
    <w:rsid w:val="0084055E"/>
    <w:rsid w:val="008412AD"/>
    <w:rsid w:val="00842B54"/>
    <w:rsid w:val="00845A06"/>
    <w:rsid w:val="0085145B"/>
    <w:rsid w:val="00852199"/>
    <w:rsid w:val="008527C2"/>
    <w:rsid w:val="00853F63"/>
    <w:rsid w:val="008578E5"/>
    <w:rsid w:val="00861E37"/>
    <w:rsid w:val="00862173"/>
    <w:rsid w:val="0086377A"/>
    <w:rsid w:val="008703B9"/>
    <w:rsid w:val="008714BE"/>
    <w:rsid w:val="008757B5"/>
    <w:rsid w:val="00875861"/>
    <w:rsid w:val="008842FE"/>
    <w:rsid w:val="00886373"/>
    <w:rsid w:val="00887EAB"/>
    <w:rsid w:val="008959C0"/>
    <w:rsid w:val="008963DC"/>
    <w:rsid w:val="0089657D"/>
    <w:rsid w:val="00897BB3"/>
    <w:rsid w:val="008A0880"/>
    <w:rsid w:val="008A1BE2"/>
    <w:rsid w:val="008A2DA9"/>
    <w:rsid w:val="008B2A9E"/>
    <w:rsid w:val="008B5EC4"/>
    <w:rsid w:val="008C1264"/>
    <w:rsid w:val="008C19F4"/>
    <w:rsid w:val="008C4773"/>
    <w:rsid w:val="008D061F"/>
    <w:rsid w:val="008D230E"/>
    <w:rsid w:val="008D3B59"/>
    <w:rsid w:val="008D7831"/>
    <w:rsid w:val="008E0BD1"/>
    <w:rsid w:val="008E1110"/>
    <w:rsid w:val="008E34FE"/>
    <w:rsid w:val="008E369E"/>
    <w:rsid w:val="008F2091"/>
    <w:rsid w:val="008F2E7B"/>
    <w:rsid w:val="008F32A6"/>
    <w:rsid w:val="008F3590"/>
    <w:rsid w:val="008F437D"/>
    <w:rsid w:val="008F4B4B"/>
    <w:rsid w:val="008F7EDE"/>
    <w:rsid w:val="009002AA"/>
    <w:rsid w:val="00904823"/>
    <w:rsid w:val="00905F0A"/>
    <w:rsid w:val="00912BAA"/>
    <w:rsid w:val="009150F3"/>
    <w:rsid w:val="009174EE"/>
    <w:rsid w:val="0092029A"/>
    <w:rsid w:val="00920416"/>
    <w:rsid w:val="00920CED"/>
    <w:rsid w:val="00921F00"/>
    <w:rsid w:val="00923ECD"/>
    <w:rsid w:val="00924D19"/>
    <w:rsid w:val="00926F02"/>
    <w:rsid w:val="00930492"/>
    <w:rsid w:val="0093158A"/>
    <w:rsid w:val="009322BA"/>
    <w:rsid w:val="00933429"/>
    <w:rsid w:val="009366FB"/>
    <w:rsid w:val="00941F54"/>
    <w:rsid w:val="009425CF"/>
    <w:rsid w:val="00942917"/>
    <w:rsid w:val="00942C1C"/>
    <w:rsid w:val="00950A49"/>
    <w:rsid w:val="00960BB5"/>
    <w:rsid w:val="00962BEF"/>
    <w:rsid w:val="00962F2B"/>
    <w:rsid w:val="009635DA"/>
    <w:rsid w:val="009655A3"/>
    <w:rsid w:val="00965E10"/>
    <w:rsid w:val="009720AB"/>
    <w:rsid w:val="009747FC"/>
    <w:rsid w:val="00975200"/>
    <w:rsid w:val="009764F9"/>
    <w:rsid w:val="009807BA"/>
    <w:rsid w:val="00981D55"/>
    <w:rsid w:val="0098240D"/>
    <w:rsid w:val="00986A50"/>
    <w:rsid w:val="00990EB4"/>
    <w:rsid w:val="00991BE1"/>
    <w:rsid w:val="009929D9"/>
    <w:rsid w:val="00997C80"/>
    <w:rsid w:val="009A0DC0"/>
    <w:rsid w:val="009A5AF7"/>
    <w:rsid w:val="009B1EA0"/>
    <w:rsid w:val="009B2AB1"/>
    <w:rsid w:val="009B4136"/>
    <w:rsid w:val="009B4952"/>
    <w:rsid w:val="009B61E5"/>
    <w:rsid w:val="009C02D3"/>
    <w:rsid w:val="009C5E23"/>
    <w:rsid w:val="009C65F6"/>
    <w:rsid w:val="009D092C"/>
    <w:rsid w:val="009D1D09"/>
    <w:rsid w:val="009D3217"/>
    <w:rsid w:val="009D46A6"/>
    <w:rsid w:val="009E040A"/>
    <w:rsid w:val="009E21E2"/>
    <w:rsid w:val="009E2D6F"/>
    <w:rsid w:val="009E56AD"/>
    <w:rsid w:val="009E5717"/>
    <w:rsid w:val="009E631A"/>
    <w:rsid w:val="009E7710"/>
    <w:rsid w:val="009F0C71"/>
    <w:rsid w:val="009F2038"/>
    <w:rsid w:val="009F7B46"/>
    <w:rsid w:val="00A00A76"/>
    <w:rsid w:val="00A00BEF"/>
    <w:rsid w:val="00A10447"/>
    <w:rsid w:val="00A11B78"/>
    <w:rsid w:val="00A21AA0"/>
    <w:rsid w:val="00A22A64"/>
    <w:rsid w:val="00A23C2A"/>
    <w:rsid w:val="00A257A8"/>
    <w:rsid w:val="00A357B2"/>
    <w:rsid w:val="00A42B72"/>
    <w:rsid w:val="00A43FE5"/>
    <w:rsid w:val="00A462DC"/>
    <w:rsid w:val="00A477A4"/>
    <w:rsid w:val="00A51711"/>
    <w:rsid w:val="00A51EA9"/>
    <w:rsid w:val="00A537FA"/>
    <w:rsid w:val="00A61778"/>
    <w:rsid w:val="00A64DF6"/>
    <w:rsid w:val="00A650BA"/>
    <w:rsid w:val="00A6533D"/>
    <w:rsid w:val="00A67F37"/>
    <w:rsid w:val="00A71362"/>
    <w:rsid w:val="00A74E6E"/>
    <w:rsid w:val="00A76786"/>
    <w:rsid w:val="00A76BD9"/>
    <w:rsid w:val="00A77898"/>
    <w:rsid w:val="00A8090A"/>
    <w:rsid w:val="00A814B2"/>
    <w:rsid w:val="00A8523A"/>
    <w:rsid w:val="00A95BB2"/>
    <w:rsid w:val="00A961EA"/>
    <w:rsid w:val="00A96923"/>
    <w:rsid w:val="00AA04DC"/>
    <w:rsid w:val="00AA4B94"/>
    <w:rsid w:val="00AA4CA5"/>
    <w:rsid w:val="00AA505D"/>
    <w:rsid w:val="00AA6713"/>
    <w:rsid w:val="00AB29B6"/>
    <w:rsid w:val="00AB2A80"/>
    <w:rsid w:val="00AC4834"/>
    <w:rsid w:val="00AC4959"/>
    <w:rsid w:val="00AC5142"/>
    <w:rsid w:val="00AC6D1A"/>
    <w:rsid w:val="00AD38A9"/>
    <w:rsid w:val="00AD65AF"/>
    <w:rsid w:val="00AD6C5B"/>
    <w:rsid w:val="00AE1175"/>
    <w:rsid w:val="00AE2881"/>
    <w:rsid w:val="00AF1EFD"/>
    <w:rsid w:val="00AF3A06"/>
    <w:rsid w:val="00AF46BD"/>
    <w:rsid w:val="00AF4796"/>
    <w:rsid w:val="00AF7B84"/>
    <w:rsid w:val="00B003B5"/>
    <w:rsid w:val="00B01BF1"/>
    <w:rsid w:val="00B072B3"/>
    <w:rsid w:val="00B1005C"/>
    <w:rsid w:val="00B15D10"/>
    <w:rsid w:val="00B17F5E"/>
    <w:rsid w:val="00B21FE0"/>
    <w:rsid w:val="00B24C4B"/>
    <w:rsid w:val="00B255B2"/>
    <w:rsid w:val="00B30061"/>
    <w:rsid w:val="00B322FB"/>
    <w:rsid w:val="00B3744A"/>
    <w:rsid w:val="00B3767C"/>
    <w:rsid w:val="00B4292F"/>
    <w:rsid w:val="00B47451"/>
    <w:rsid w:val="00B5019B"/>
    <w:rsid w:val="00B514D4"/>
    <w:rsid w:val="00B53320"/>
    <w:rsid w:val="00B5350B"/>
    <w:rsid w:val="00B5566E"/>
    <w:rsid w:val="00B640E3"/>
    <w:rsid w:val="00B65C3E"/>
    <w:rsid w:val="00B67925"/>
    <w:rsid w:val="00B77BFE"/>
    <w:rsid w:val="00B8125E"/>
    <w:rsid w:val="00B81664"/>
    <w:rsid w:val="00B90E03"/>
    <w:rsid w:val="00B930E6"/>
    <w:rsid w:val="00B93650"/>
    <w:rsid w:val="00B944CA"/>
    <w:rsid w:val="00B95CF2"/>
    <w:rsid w:val="00BA2BE9"/>
    <w:rsid w:val="00BA5253"/>
    <w:rsid w:val="00BA5358"/>
    <w:rsid w:val="00BA60CC"/>
    <w:rsid w:val="00BB1CD6"/>
    <w:rsid w:val="00BB4095"/>
    <w:rsid w:val="00BB4ABE"/>
    <w:rsid w:val="00BB6C76"/>
    <w:rsid w:val="00BC4813"/>
    <w:rsid w:val="00BC4C2B"/>
    <w:rsid w:val="00BC726E"/>
    <w:rsid w:val="00BC747E"/>
    <w:rsid w:val="00BD1912"/>
    <w:rsid w:val="00BD19FD"/>
    <w:rsid w:val="00BD2412"/>
    <w:rsid w:val="00BD3835"/>
    <w:rsid w:val="00BD6BA6"/>
    <w:rsid w:val="00BD6E9A"/>
    <w:rsid w:val="00BE23AB"/>
    <w:rsid w:val="00BF06F8"/>
    <w:rsid w:val="00BF0765"/>
    <w:rsid w:val="00BF076C"/>
    <w:rsid w:val="00BF4095"/>
    <w:rsid w:val="00BF5A27"/>
    <w:rsid w:val="00BF5C5E"/>
    <w:rsid w:val="00BF70FB"/>
    <w:rsid w:val="00BF75DB"/>
    <w:rsid w:val="00C005DC"/>
    <w:rsid w:val="00C0089F"/>
    <w:rsid w:val="00C01ADC"/>
    <w:rsid w:val="00C02D9A"/>
    <w:rsid w:val="00C04E2A"/>
    <w:rsid w:val="00C11043"/>
    <w:rsid w:val="00C140A7"/>
    <w:rsid w:val="00C1510F"/>
    <w:rsid w:val="00C2015E"/>
    <w:rsid w:val="00C23918"/>
    <w:rsid w:val="00C239D2"/>
    <w:rsid w:val="00C24168"/>
    <w:rsid w:val="00C2468C"/>
    <w:rsid w:val="00C257EB"/>
    <w:rsid w:val="00C270EF"/>
    <w:rsid w:val="00C36CF5"/>
    <w:rsid w:val="00C41611"/>
    <w:rsid w:val="00C41CB8"/>
    <w:rsid w:val="00C45E91"/>
    <w:rsid w:val="00C45FA2"/>
    <w:rsid w:val="00C47047"/>
    <w:rsid w:val="00C50B6E"/>
    <w:rsid w:val="00C51CBA"/>
    <w:rsid w:val="00C53891"/>
    <w:rsid w:val="00C62024"/>
    <w:rsid w:val="00C63166"/>
    <w:rsid w:val="00C6366A"/>
    <w:rsid w:val="00C7492D"/>
    <w:rsid w:val="00C7677E"/>
    <w:rsid w:val="00C77377"/>
    <w:rsid w:val="00C80F19"/>
    <w:rsid w:val="00C82082"/>
    <w:rsid w:val="00C840BB"/>
    <w:rsid w:val="00C90E1D"/>
    <w:rsid w:val="00C930FB"/>
    <w:rsid w:val="00C93F03"/>
    <w:rsid w:val="00C955B4"/>
    <w:rsid w:val="00CA0D14"/>
    <w:rsid w:val="00CA1110"/>
    <w:rsid w:val="00CA3881"/>
    <w:rsid w:val="00CA5705"/>
    <w:rsid w:val="00CA7E09"/>
    <w:rsid w:val="00CB0B0D"/>
    <w:rsid w:val="00CB1847"/>
    <w:rsid w:val="00CB52D0"/>
    <w:rsid w:val="00CC0A43"/>
    <w:rsid w:val="00CC296F"/>
    <w:rsid w:val="00CC381A"/>
    <w:rsid w:val="00CC4571"/>
    <w:rsid w:val="00CC5BF2"/>
    <w:rsid w:val="00CC6409"/>
    <w:rsid w:val="00CD2F73"/>
    <w:rsid w:val="00CD34F8"/>
    <w:rsid w:val="00CE3496"/>
    <w:rsid w:val="00CF2850"/>
    <w:rsid w:val="00CF368D"/>
    <w:rsid w:val="00CF40EE"/>
    <w:rsid w:val="00CF5582"/>
    <w:rsid w:val="00CF6A1D"/>
    <w:rsid w:val="00D021A4"/>
    <w:rsid w:val="00D07383"/>
    <w:rsid w:val="00D10B02"/>
    <w:rsid w:val="00D10DEA"/>
    <w:rsid w:val="00D1259A"/>
    <w:rsid w:val="00D12D3C"/>
    <w:rsid w:val="00D12E9B"/>
    <w:rsid w:val="00D12ECA"/>
    <w:rsid w:val="00D14771"/>
    <w:rsid w:val="00D24C0E"/>
    <w:rsid w:val="00D31344"/>
    <w:rsid w:val="00D325DA"/>
    <w:rsid w:val="00D33A4F"/>
    <w:rsid w:val="00D41F3F"/>
    <w:rsid w:val="00D4239C"/>
    <w:rsid w:val="00D4510D"/>
    <w:rsid w:val="00D51199"/>
    <w:rsid w:val="00D51F0C"/>
    <w:rsid w:val="00D54F40"/>
    <w:rsid w:val="00D56873"/>
    <w:rsid w:val="00D56A1A"/>
    <w:rsid w:val="00D57E83"/>
    <w:rsid w:val="00D62F42"/>
    <w:rsid w:val="00D62F9B"/>
    <w:rsid w:val="00D62FDE"/>
    <w:rsid w:val="00D6435C"/>
    <w:rsid w:val="00D66237"/>
    <w:rsid w:val="00D66715"/>
    <w:rsid w:val="00D75B70"/>
    <w:rsid w:val="00D7761F"/>
    <w:rsid w:val="00D84CB4"/>
    <w:rsid w:val="00D8687B"/>
    <w:rsid w:val="00D904BD"/>
    <w:rsid w:val="00D9107A"/>
    <w:rsid w:val="00D91F06"/>
    <w:rsid w:val="00D93377"/>
    <w:rsid w:val="00D952E1"/>
    <w:rsid w:val="00DA198C"/>
    <w:rsid w:val="00DA33BD"/>
    <w:rsid w:val="00DA78D7"/>
    <w:rsid w:val="00DA7F12"/>
    <w:rsid w:val="00DB1146"/>
    <w:rsid w:val="00DB63DE"/>
    <w:rsid w:val="00DB726D"/>
    <w:rsid w:val="00DC2600"/>
    <w:rsid w:val="00DC2BA8"/>
    <w:rsid w:val="00DC3089"/>
    <w:rsid w:val="00DC32B5"/>
    <w:rsid w:val="00DC3899"/>
    <w:rsid w:val="00DC59FC"/>
    <w:rsid w:val="00DC7A2B"/>
    <w:rsid w:val="00DC7F0C"/>
    <w:rsid w:val="00DD1D2A"/>
    <w:rsid w:val="00DE07F6"/>
    <w:rsid w:val="00DE0911"/>
    <w:rsid w:val="00DE13A0"/>
    <w:rsid w:val="00DE6918"/>
    <w:rsid w:val="00DF4298"/>
    <w:rsid w:val="00DF52C1"/>
    <w:rsid w:val="00E0118F"/>
    <w:rsid w:val="00E03A88"/>
    <w:rsid w:val="00E048E7"/>
    <w:rsid w:val="00E04E4D"/>
    <w:rsid w:val="00E0511F"/>
    <w:rsid w:val="00E107EC"/>
    <w:rsid w:val="00E10A94"/>
    <w:rsid w:val="00E1145D"/>
    <w:rsid w:val="00E123DC"/>
    <w:rsid w:val="00E12EB5"/>
    <w:rsid w:val="00E1483E"/>
    <w:rsid w:val="00E14C08"/>
    <w:rsid w:val="00E15AE1"/>
    <w:rsid w:val="00E172F7"/>
    <w:rsid w:val="00E21F95"/>
    <w:rsid w:val="00E23DD7"/>
    <w:rsid w:val="00E24E90"/>
    <w:rsid w:val="00E36952"/>
    <w:rsid w:val="00E41BF0"/>
    <w:rsid w:val="00E479B9"/>
    <w:rsid w:val="00E51132"/>
    <w:rsid w:val="00E52C59"/>
    <w:rsid w:val="00E530D2"/>
    <w:rsid w:val="00E561D9"/>
    <w:rsid w:val="00E65C7F"/>
    <w:rsid w:val="00E67687"/>
    <w:rsid w:val="00E701BB"/>
    <w:rsid w:val="00E705DB"/>
    <w:rsid w:val="00E73E80"/>
    <w:rsid w:val="00E74300"/>
    <w:rsid w:val="00E76AB3"/>
    <w:rsid w:val="00E772B3"/>
    <w:rsid w:val="00E80299"/>
    <w:rsid w:val="00E81773"/>
    <w:rsid w:val="00E8187E"/>
    <w:rsid w:val="00E91AF8"/>
    <w:rsid w:val="00E94110"/>
    <w:rsid w:val="00E95C04"/>
    <w:rsid w:val="00E95F7F"/>
    <w:rsid w:val="00EA77AA"/>
    <w:rsid w:val="00EB055D"/>
    <w:rsid w:val="00EB0A75"/>
    <w:rsid w:val="00EB3BE5"/>
    <w:rsid w:val="00EB588E"/>
    <w:rsid w:val="00EB5916"/>
    <w:rsid w:val="00EC1584"/>
    <w:rsid w:val="00EC57D8"/>
    <w:rsid w:val="00ED35D8"/>
    <w:rsid w:val="00ED38CF"/>
    <w:rsid w:val="00ED3EC4"/>
    <w:rsid w:val="00ED47C5"/>
    <w:rsid w:val="00ED63DE"/>
    <w:rsid w:val="00EE2D23"/>
    <w:rsid w:val="00EE2EB7"/>
    <w:rsid w:val="00EE4455"/>
    <w:rsid w:val="00EE446A"/>
    <w:rsid w:val="00EE7496"/>
    <w:rsid w:val="00EF0FCF"/>
    <w:rsid w:val="00EF2879"/>
    <w:rsid w:val="00EF313E"/>
    <w:rsid w:val="00EF3F30"/>
    <w:rsid w:val="00EF49F6"/>
    <w:rsid w:val="00EF651B"/>
    <w:rsid w:val="00F0349C"/>
    <w:rsid w:val="00F06403"/>
    <w:rsid w:val="00F076A7"/>
    <w:rsid w:val="00F1157E"/>
    <w:rsid w:val="00F12AB8"/>
    <w:rsid w:val="00F14369"/>
    <w:rsid w:val="00F20EBC"/>
    <w:rsid w:val="00F22484"/>
    <w:rsid w:val="00F22BED"/>
    <w:rsid w:val="00F23C06"/>
    <w:rsid w:val="00F24C15"/>
    <w:rsid w:val="00F26930"/>
    <w:rsid w:val="00F27AC3"/>
    <w:rsid w:val="00F27DD1"/>
    <w:rsid w:val="00F32DD4"/>
    <w:rsid w:val="00F34C0B"/>
    <w:rsid w:val="00F378A6"/>
    <w:rsid w:val="00F415D0"/>
    <w:rsid w:val="00F43045"/>
    <w:rsid w:val="00F52D5F"/>
    <w:rsid w:val="00F534E1"/>
    <w:rsid w:val="00F65161"/>
    <w:rsid w:val="00F70147"/>
    <w:rsid w:val="00F71E9B"/>
    <w:rsid w:val="00F7323F"/>
    <w:rsid w:val="00F73644"/>
    <w:rsid w:val="00F73693"/>
    <w:rsid w:val="00F75F4A"/>
    <w:rsid w:val="00F81665"/>
    <w:rsid w:val="00F838C0"/>
    <w:rsid w:val="00F8409B"/>
    <w:rsid w:val="00F84854"/>
    <w:rsid w:val="00F94352"/>
    <w:rsid w:val="00F94390"/>
    <w:rsid w:val="00F95A24"/>
    <w:rsid w:val="00F95E55"/>
    <w:rsid w:val="00FA04E4"/>
    <w:rsid w:val="00FA0FF8"/>
    <w:rsid w:val="00FA1B5C"/>
    <w:rsid w:val="00FA44C7"/>
    <w:rsid w:val="00FA48E9"/>
    <w:rsid w:val="00FA4D23"/>
    <w:rsid w:val="00FA7D4B"/>
    <w:rsid w:val="00FB26A7"/>
    <w:rsid w:val="00FB2E55"/>
    <w:rsid w:val="00FB3A11"/>
    <w:rsid w:val="00FB4460"/>
    <w:rsid w:val="00FC52AF"/>
    <w:rsid w:val="00FC5C91"/>
    <w:rsid w:val="00FD325D"/>
    <w:rsid w:val="00FD6245"/>
    <w:rsid w:val="00FD62DE"/>
    <w:rsid w:val="00FD6B2C"/>
    <w:rsid w:val="00FF2E62"/>
    <w:rsid w:val="00FF3A3C"/>
    <w:rsid w:val="00FF4FA1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1B7D3C-20EC-4D50-9AA7-8519CA0C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9D9"/>
  </w:style>
  <w:style w:type="paragraph" w:styleId="1">
    <w:name w:val="heading 1"/>
    <w:basedOn w:val="a"/>
    <w:next w:val="a"/>
    <w:link w:val="10"/>
    <w:qFormat/>
    <w:rsid w:val="006729D9"/>
    <w:pPr>
      <w:keepNext/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ascii="Courier New" w:hAnsi="Courier New"/>
      <w:b/>
      <w:sz w:val="24"/>
    </w:rPr>
  </w:style>
  <w:style w:type="paragraph" w:styleId="2">
    <w:name w:val="heading 2"/>
    <w:basedOn w:val="a"/>
    <w:next w:val="a"/>
    <w:link w:val="20"/>
    <w:qFormat/>
    <w:rsid w:val="006729D9"/>
    <w:pPr>
      <w:keepNext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6729D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40"/>
      <w:sz w:val="36"/>
    </w:rPr>
  </w:style>
  <w:style w:type="paragraph" w:styleId="4">
    <w:name w:val="heading 4"/>
    <w:basedOn w:val="a"/>
    <w:next w:val="a"/>
    <w:link w:val="40"/>
    <w:qFormat/>
    <w:rsid w:val="006729D9"/>
    <w:pPr>
      <w:keepNext/>
      <w:overflowPunct w:val="0"/>
      <w:autoSpaceDE w:val="0"/>
      <w:autoSpaceDN w:val="0"/>
      <w:adjustRightInd w:val="0"/>
      <w:jc w:val="right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6729D9"/>
    <w:pPr>
      <w:keepNext/>
      <w:shd w:val="clear" w:color="auto" w:fill="FFFFFF"/>
      <w:spacing w:line="278" w:lineRule="exact"/>
      <w:ind w:right="68"/>
      <w:outlineLvl w:val="4"/>
    </w:pPr>
    <w:rPr>
      <w:color w:val="000000"/>
      <w:spacing w:val="-7"/>
      <w:sz w:val="24"/>
    </w:rPr>
  </w:style>
  <w:style w:type="paragraph" w:styleId="6">
    <w:name w:val="heading 6"/>
    <w:basedOn w:val="a"/>
    <w:next w:val="a"/>
    <w:qFormat/>
    <w:rsid w:val="006729D9"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sz w:val="24"/>
      <w:lang w:val="en-US"/>
    </w:rPr>
  </w:style>
  <w:style w:type="paragraph" w:styleId="7">
    <w:name w:val="heading 7"/>
    <w:basedOn w:val="a"/>
    <w:next w:val="a"/>
    <w:qFormat/>
    <w:rsid w:val="006729D9"/>
    <w:pPr>
      <w:keepNext/>
      <w:shd w:val="clear" w:color="auto" w:fill="FFFFFF"/>
      <w:outlineLvl w:val="6"/>
    </w:pPr>
    <w:rPr>
      <w:color w:val="000000"/>
      <w:spacing w:val="-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D5401"/>
    <w:rPr>
      <w:rFonts w:ascii="Courier New" w:hAnsi="Courier New"/>
      <w:b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3D5401"/>
    <w:rPr>
      <w:i/>
      <w:sz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3D5401"/>
    <w:rPr>
      <w:b/>
      <w:spacing w:val="40"/>
      <w:sz w:val="36"/>
      <w:lang w:val="ru-RU" w:eastAsia="ru-RU" w:bidi="ar-SA"/>
    </w:rPr>
  </w:style>
  <w:style w:type="character" w:customStyle="1" w:styleId="40">
    <w:name w:val="Заголовок 4 Знак"/>
    <w:link w:val="4"/>
    <w:locked/>
    <w:rsid w:val="003D5401"/>
    <w:rPr>
      <w:b/>
      <w:sz w:val="22"/>
      <w:lang w:val="ru-RU" w:eastAsia="ru-RU" w:bidi="ar-SA"/>
    </w:rPr>
  </w:style>
  <w:style w:type="paragraph" w:styleId="a3">
    <w:name w:val="header"/>
    <w:basedOn w:val="a"/>
    <w:link w:val="a4"/>
    <w:uiPriority w:val="99"/>
    <w:rsid w:val="006729D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Bodoni" w:hAnsi="Bodoni"/>
      <w:sz w:val="24"/>
    </w:rPr>
  </w:style>
  <w:style w:type="character" w:customStyle="1" w:styleId="a4">
    <w:name w:val="Верхний колонтитул Знак"/>
    <w:link w:val="a3"/>
    <w:uiPriority w:val="99"/>
    <w:locked/>
    <w:rsid w:val="003D5401"/>
    <w:rPr>
      <w:rFonts w:ascii="Bodoni" w:hAnsi="Bodoni"/>
      <w:sz w:val="24"/>
      <w:lang w:val="ru-RU" w:eastAsia="ru-RU" w:bidi="ar-SA"/>
    </w:rPr>
  </w:style>
  <w:style w:type="paragraph" w:styleId="21">
    <w:name w:val="Body Text 2"/>
    <w:basedOn w:val="a"/>
    <w:rsid w:val="006729D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character" w:styleId="a5">
    <w:name w:val="page number"/>
    <w:basedOn w:val="a0"/>
    <w:rsid w:val="006729D9"/>
  </w:style>
  <w:style w:type="paragraph" w:styleId="a6">
    <w:name w:val="footer"/>
    <w:basedOn w:val="a"/>
    <w:link w:val="a7"/>
    <w:rsid w:val="006729D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Bodoni" w:hAnsi="Bodoni"/>
      <w:sz w:val="24"/>
    </w:rPr>
  </w:style>
  <w:style w:type="character" w:customStyle="1" w:styleId="a7">
    <w:name w:val="Нижний колонтитул Знак"/>
    <w:link w:val="a6"/>
    <w:locked/>
    <w:rsid w:val="003D5401"/>
    <w:rPr>
      <w:rFonts w:ascii="Bodoni" w:hAnsi="Bodoni"/>
      <w:sz w:val="24"/>
      <w:lang w:val="ru-RU" w:eastAsia="ru-RU" w:bidi="ar-SA"/>
    </w:rPr>
  </w:style>
  <w:style w:type="paragraph" w:styleId="a8">
    <w:name w:val="Body Text Indent"/>
    <w:basedOn w:val="a"/>
    <w:link w:val="a9"/>
    <w:rsid w:val="006729D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character" w:customStyle="1" w:styleId="a9">
    <w:name w:val="Основной текст с отступом Знак"/>
    <w:link w:val="a8"/>
    <w:locked/>
    <w:rsid w:val="003D5401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6729D9"/>
    <w:pPr>
      <w:spacing w:line="360" w:lineRule="auto"/>
      <w:jc w:val="both"/>
    </w:pPr>
    <w:rPr>
      <w:sz w:val="24"/>
    </w:rPr>
  </w:style>
  <w:style w:type="character" w:customStyle="1" w:styleId="ab">
    <w:name w:val="Основной текст Знак"/>
    <w:link w:val="aa"/>
    <w:locked/>
    <w:rsid w:val="003D5401"/>
    <w:rPr>
      <w:sz w:val="24"/>
      <w:lang w:val="ru-RU" w:eastAsia="ru-RU" w:bidi="ar-SA"/>
    </w:rPr>
  </w:style>
  <w:style w:type="paragraph" w:customStyle="1" w:styleId="ConsNormal">
    <w:name w:val="ConsNormal"/>
    <w:rsid w:val="006729D9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6729D9"/>
    <w:pPr>
      <w:widowControl w:val="0"/>
    </w:pPr>
    <w:rPr>
      <w:rFonts w:ascii="Courier New" w:hAnsi="Courier New"/>
      <w:snapToGrid w:val="0"/>
    </w:rPr>
  </w:style>
  <w:style w:type="paragraph" w:styleId="ac">
    <w:name w:val="Normal (Web)"/>
    <w:aliases w:val="Обычный (Web)"/>
    <w:basedOn w:val="a"/>
    <w:uiPriority w:val="99"/>
    <w:rsid w:val="006729D9"/>
    <w:pPr>
      <w:spacing w:before="100" w:beforeAutospacing="1" w:after="100" w:afterAutospacing="1"/>
    </w:pPr>
    <w:rPr>
      <w:sz w:val="24"/>
      <w:szCs w:val="24"/>
    </w:rPr>
  </w:style>
  <w:style w:type="paragraph" w:customStyle="1" w:styleId="41">
    <w:name w:val="Знак Знак Знак4 Знак Знак Знак Знак Знак Знак Знак Знак Знак Знак Знак Знак Знак Знак Знак Знак"/>
    <w:basedOn w:val="a"/>
    <w:rsid w:val="003228C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d">
    <w:name w:val="Balloon Text"/>
    <w:basedOn w:val="a"/>
    <w:link w:val="ae"/>
    <w:semiHidden/>
    <w:rsid w:val="008C12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3D5401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Document Map"/>
    <w:basedOn w:val="a"/>
    <w:link w:val="af0"/>
    <w:rsid w:val="00512F78"/>
    <w:rPr>
      <w:rFonts w:ascii="Tahoma" w:hAnsi="Tahoma"/>
      <w:sz w:val="16"/>
      <w:szCs w:val="16"/>
    </w:rPr>
  </w:style>
  <w:style w:type="character" w:customStyle="1" w:styleId="af0">
    <w:name w:val="Схема документа Знак"/>
    <w:link w:val="af"/>
    <w:rsid w:val="00512F78"/>
    <w:rPr>
      <w:rFonts w:ascii="Tahoma" w:hAnsi="Tahoma" w:cs="Tahoma"/>
      <w:sz w:val="16"/>
      <w:szCs w:val="16"/>
      <w:lang w:val="ru-RU" w:eastAsia="ru-RU"/>
    </w:rPr>
  </w:style>
  <w:style w:type="table" w:styleId="af1">
    <w:name w:val="Table Grid"/>
    <w:basedOn w:val="a1"/>
    <w:uiPriority w:val="59"/>
    <w:rsid w:val="00FA4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D5401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  <w:style w:type="character" w:customStyle="1" w:styleId="WW8Num1z0">
    <w:name w:val="WW8Num1z0"/>
    <w:rsid w:val="003D5401"/>
    <w:rPr>
      <w:rFonts w:ascii="Times New Roman" w:hAnsi="Times New Roman"/>
      <w:color w:val="auto"/>
      <w:sz w:val="28"/>
    </w:rPr>
  </w:style>
  <w:style w:type="character" w:customStyle="1" w:styleId="WW8Num1z1">
    <w:name w:val="WW8Num1z1"/>
    <w:rsid w:val="003D5401"/>
    <w:rPr>
      <w:rFonts w:ascii="Courier New" w:hAnsi="Courier New"/>
    </w:rPr>
  </w:style>
  <w:style w:type="character" w:customStyle="1" w:styleId="WW8Num1z2">
    <w:name w:val="WW8Num1z2"/>
    <w:rsid w:val="003D5401"/>
    <w:rPr>
      <w:rFonts w:ascii="Wingdings" w:hAnsi="Wingdings"/>
    </w:rPr>
  </w:style>
  <w:style w:type="character" w:customStyle="1" w:styleId="WW8Num1z3">
    <w:name w:val="WW8Num1z3"/>
    <w:rsid w:val="003D5401"/>
    <w:rPr>
      <w:rFonts w:ascii="Symbol" w:hAnsi="Symbol"/>
    </w:rPr>
  </w:style>
  <w:style w:type="character" w:customStyle="1" w:styleId="WW8Num6z0">
    <w:name w:val="WW8Num6z0"/>
    <w:rsid w:val="003D5401"/>
    <w:rPr>
      <w:rFonts w:ascii="Times New Roman" w:hAnsi="Times New Roman"/>
      <w:sz w:val="28"/>
    </w:rPr>
  </w:style>
  <w:style w:type="character" w:customStyle="1" w:styleId="WW8Num6z1">
    <w:name w:val="WW8Num6z1"/>
    <w:rsid w:val="003D5401"/>
    <w:rPr>
      <w:rFonts w:ascii="Symbol" w:hAnsi="Symbol"/>
    </w:rPr>
  </w:style>
  <w:style w:type="character" w:customStyle="1" w:styleId="WW8Num9z0">
    <w:name w:val="WW8Num9z0"/>
    <w:rsid w:val="003D5401"/>
    <w:rPr>
      <w:rFonts w:ascii="Times New Roman" w:hAnsi="Times New Roman"/>
      <w:b/>
    </w:rPr>
  </w:style>
  <w:style w:type="character" w:customStyle="1" w:styleId="WW8Num9z2">
    <w:name w:val="WW8Num9z2"/>
    <w:rsid w:val="003D5401"/>
    <w:rPr>
      <w:rFonts w:ascii="Times New Roman" w:hAnsi="Times New Roman"/>
    </w:rPr>
  </w:style>
  <w:style w:type="character" w:customStyle="1" w:styleId="WW8Num12z0">
    <w:name w:val="WW8Num12z0"/>
    <w:rsid w:val="003D5401"/>
    <w:rPr>
      <w:rFonts w:ascii="Times New Roman" w:hAnsi="Times New Roman"/>
      <w:color w:val="auto"/>
      <w:sz w:val="24"/>
    </w:rPr>
  </w:style>
  <w:style w:type="character" w:customStyle="1" w:styleId="WW8Num12z1">
    <w:name w:val="WW8Num12z1"/>
    <w:rsid w:val="003D5401"/>
    <w:rPr>
      <w:rFonts w:ascii="Courier New" w:hAnsi="Courier New"/>
    </w:rPr>
  </w:style>
  <w:style w:type="character" w:customStyle="1" w:styleId="WW8Num12z2">
    <w:name w:val="WW8Num12z2"/>
    <w:rsid w:val="003D5401"/>
    <w:rPr>
      <w:rFonts w:ascii="Wingdings" w:hAnsi="Wingdings"/>
    </w:rPr>
  </w:style>
  <w:style w:type="character" w:customStyle="1" w:styleId="WW8Num12z3">
    <w:name w:val="WW8Num12z3"/>
    <w:rsid w:val="003D5401"/>
    <w:rPr>
      <w:rFonts w:ascii="Symbol" w:hAnsi="Symbol"/>
    </w:rPr>
  </w:style>
  <w:style w:type="character" w:customStyle="1" w:styleId="WW8Num13z0">
    <w:name w:val="WW8Num13z0"/>
    <w:rsid w:val="003D5401"/>
    <w:rPr>
      <w:rFonts w:ascii="Times New Roman" w:hAnsi="Times New Roman"/>
      <w:color w:val="auto"/>
      <w:sz w:val="24"/>
    </w:rPr>
  </w:style>
  <w:style w:type="character" w:customStyle="1" w:styleId="WW8Num13z1">
    <w:name w:val="WW8Num13z1"/>
    <w:rsid w:val="003D5401"/>
    <w:rPr>
      <w:rFonts w:ascii="Courier New" w:hAnsi="Courier New"/>
    </w:rPr>
  </w:style>
  <w:style w:type="character" w:customStyle="1" w:styleId="WW8Num13z2">
    <w:name w:val="WW8Num13z2"/>
    <w:rsid w:val="003D5401"/>
    <w:rPr>
      <w:rFonts w:ascii="Wingdings" w:hAnsi="Wingdings"/>
    </w:rPr>
  </w:style>
  <w:style w:type="character" w:customStyle="1" w:styleId="WW8Num13z3">
    <w:name w:val="WW8Num13z3"/>
    <w:rsid w:val="003D5401"/>
    <w:rPr>
      <w:rFonts w:ascii="Symbol" w:hAnsi="Symbol"/>
    </w:rPr>
  </w:style>
  <w:style w:type="character" w:customStyle="1" w:styleId="WW8Num14z0">
    <w:name w:val="WW8Num14z0"/>
    <w:rsid w:val="003D5401"/>
    <w:rPr>
      <w:rFonts w:ascii="Times New Roman" w:hAnsi="Times New Roman"/>
      <w:color w:val="auto"/>
      <w:sz w:val="24"/>
    </w:rPr>
  </w:style>
  <w:style w:type="character" w:customStyle="1" w:styleId="WW8Num14z1">
    <w:name w:val="WW8Num14z1"/>
    <w:rsid w:val="003D5401"/>
    <w:rPr>
      <w:rFonts w:ascii="Courier New" w:hAnsi="Courier New"/>
    </w:rPr>
  </w:style>
  <w:style w:type="character" w:customStyle="1" w:styleId="WW8Num14z2">
    <w:name w:val="WW8Num14z2"/>
    <w:rsid w:val="003D5401"/>
    <w:rPr>
      <w:rFonts w:ascii="Wingdings" w:hAnsi="Wingdings"/>
    </w:rPr>
  </w:style>
  <w:style w:type="character" w:customStyle="1" w:styleId="WW8Num14z3">
    <w:name w:val="WW8Num14z3"/>
    <w:rsid w:val="003D5401"/>
    <w:rPr>
      <w:rFonts w:ascii="Symbol" w:hAnsi="Symbol"/>
    </w:rPr>
  </w:style>
  <w:style w:type="character" w:customStyle="1" w:styleId="WW8Num16z0">
    <w:name w:val="WW8Num16z0"/>
    <w:rsid w:val="003D5401"/>
    <w:rPr>
      <w:rFonts w:ascii="Times New Roman" w:hAnsi="Times New Roman"/>
      <w:sz w:val="28"/>
    </w:rPr>
  </w:style>
  <w:style w:type="character" w:customStyle="1" w:styleId="WW8Num17z0">
    <w:name w:val="WW8Num17z0"/>
    <w:rsid w:val="003D5401"/>
    <w:rPr>
      <w:rFonts w:ascii="Times New Roman" w:hAnsi="Times New Roman"/>
      <w:sz w:val="28"/>
    </w:rPr>
  </w:style>
  <w:style w:type="character" w:customStyle="1" w:styleId="11">
    <w:name w:val="Основной шрифт абзаца1"/>
    <w:rsid w:val="003D5401"/>
  </w:style>
  <w:style w:type="character" w:customStyle="1" w:styleId="af2">
    <w:name w:val="Символ сноски"/>
    <w:rsid w:val="003D5401"/>
    <w:rPr>
      <w:rFonts w:cs="Times New Roman"/>
      <w:vertAlign w:val="superscript"/>
    </w:rPr>
  </w:style>
  <w:style w:type="character" w:customStyle="1" w:styleId="af3">
    <w:name w:val="Символы концевой сноски"/>
    <w:rsid w:val="003D5401"/>
  </w:style>
  <w:style w:type="paragraph" w:customStyle="1" w:styleId="12">
    <w:name w:val="Заголовок1"/>
    <w:basedOn w:val="a"/>
    <w:next w:val="aa"/>
    <w:rsid w:val="003D5401"/>
    <w:pPr>
      <w:keepNext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4">
    <w:name w:val="List"/>
    <w:basedOn w:val="aa"/>
    <w:rsid w:val="003D5401"/>
    <w:pPr>
      <w:tabs>
        <w:tab w:val="left" w:pos="8280"/>
      </w:tabs>
      <w:spacing w:line="240" w:lineRule="auto"/>
      <w:jc w:val="center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3D5401"/>
    <w:pPr>
      <w:suppressLineNumbers/>
      <w:spacing w:before="120" w:after="120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3D5401"/>
    <w:pPr>
      <w:suppressLineNumbers/>
    </w:pPr>
    <w:rPr>
      <w:rFonts w:ascii="Arial" w:eastAsia="Calibri" w:hAnsi="Arial" w:cs="Tahoma"/>
      <w:sz w:val="24"/>
      <w:szCs w:val="24"/>
      <w:lang w:eastAsia="ar-SA"/>
    </w:rPr>
  </w:style>
  <w:style w:type="paragraph" w:styleId="af5">
    <w:name w:val="footnote text"/>
    <w:basedOn w:val="a"/>
    <w:link w:val="af6"/>
    <w:semiHidden/>
    <w:rsid w:val="003D5401"/>
    <w:rPr>
      <w:rFonts w:eastAsia="Calibri"/>
      <w:lang w:eastAsia="ar-SA"/>
    </w:rPr>
  </w:style>
  <w:style w:type="character" w:customStyle="1" w:styleId="af6">
    <w:name w:val="Текст сноски Знак"/>
    <w:link w:val="af5"/>
    <w:semiHidden/>
    <w:locked/>
    <w:rsid w:val="003D5401"/>
    <w:rPr>
      <w:rFonts w:eastAsia="Calibri"/>
      <w:lang w:val="ru-RU" w:eastAsia="ar-SA" w:bidi="ar-SA"/>
    </w:rPr>
  </w:style>
  <w:style w:type="paragraph" w:customStyle="1" w:styleId="af7">
    <w:name w:val="Таблицы (моноширинный)"/>
    <w:basedOn w:val="a"/>
    <w:next w:val="a"/>
    <w:rsid w:val="003D5401"/>
    <w:pPr>
      <w:autoSpaceDE w:val="0"/>
      <w:jc w:val="both"/>
    </w:pPr>
    <w:rPr>
      <w:rFonts w:ascii="Courier New" w:eastAsia="Calibri" w:hAnsi="Courier New" w:cs="Courier New"/>
      <w:sz w:val="26"/>
      <w:szCs w:val="26"/>
      <w:lang w:eastAsia="ar-SA"/>
    </w:rPr>
  </w:style>
  <w:style w:type="paragraph" w:customStyle="1" w:styleId="af8">
    <w:name w:val="Содержимое врезки"/>
    <w:basedOn w:val="aa"/>
    <w:rsid w:val="003D5401"/>
    <w:pPr>
      <w:tabs>
        <w:tab w:val="left" w:pos="8280"/>
      </w:tabs>
      <w:spacing w:line="240" w:lineRule="auto"/>
      <w:jc w:val="center"/>
    </w:pPr>
    <w:rPr>
      <w:rFonts w:eastAsia="Calibri"/>
      <w:sz w:val="28"/>
      <w:szCs w:val="28"/>
      <w:lang w:eastAsia="ar-SA"/>
    </w:rPr>
  </w:style>
  <w:style w:type="paragraph" w:customStyle="1" w:styleId="af9">
    <w:name w:val="Содержимое таблицы"/>
    <w:basedOn w:val="a"/>
    <w:rsid w:val="003D5401"/>
    <w:pPr>
      <w:suppressLineNumbers/>
    </w:pPr>
    <w:rPr>
      <w:rFonts w:eastAsia="Calibri"/>
      <w:sz w:val="24"/>
      <w:szCs w:val="24"/>
      <w:lang w:eastAsia="ar-SA"/>
    </w:rPr>
  </w:style>
  <w:style w:type="paragraph" w:customStyle="1" w:styleId="afa">
    <w:name w:val="Заголовок таблицы"/>
    <w:basedOn w:val="af9"/>
    <w:rsid w:val="003D5401"/>
    <w:pPr>
      <w:jc w:val="center"/>
    </w:pPr>
    <w:rPr>
      <w:b/>
      <w:bCs/>
      <w:i/>
      <w:iCs/>
    </w:rPr>
  </w:style>
  <w:style w:type="character" w:styleId="afb">
    <w:name w:val="line number"/>
    <w:rsid w:val="003D5401"/>
    <w:rPr>
      <w:rFonts w:cs="Times New Roman"/>
    </w:rPr>
  </w:style>
  <w:style w:type="character" w:styleId="afc">
    <w:name w:val="footnote reference"/>
    <w:semiHidden/>
    <w:rsid w:val="003D5401"/>
    <w:rPr>
      <w:rFonts w:cs="Times New Roman"/>
      <w:vertAlign w:val="superscript"/>
    </w:rPr>
  </w:style>
  <w:style w:type="character" w:customStyle="1" w:styleId="afd">
    <w:name w:val="Текст концевой сноски Знак"/>
    <w:link w:val="afe"/>
    <w:semiHidden/>
    <w:locked/>
    <w:rsid w:val="003D5401"/>
    <w:rPr>
      <w:lang w:eastAsia="ar-SA" w:bidi="ar-SA"/>
    </w:rPr>
  </w:style>
  <w:style w:type="paragraph" w:styleId="afe">
    <w:name w:val="endnote text"/>
    <w:basedOn w:val="a"/>
    <w:link w:val="afd"/>
    <w:semiHidden/>
    <w:rsid w:val="003D5401"/>
    <w:rPr>
      <w:lang w:eastAsia="ar-SA"/>
    </w:rPr>
  </w:style>
  <w:style w:type="paragraph" w:customStyle="1" w:styleId="Style13">
    <w:name w:val="Style13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5">
    <w:name w:val="Style15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7">
    <w:name w:val="Style27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76">
    <w:name w:val="Font Style76"/>
    <w:rsid w:val="003D5401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74">
    <w:name w:val="Font Style74"/>
    <w:rsid w:val="003D540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5">
    <w:name w:val="Font Style75"/>
    <w:rsid w:val="003D5401"/>
    <w:rPr>
      <w:rFonts w:ascii="Times New Roman" w:hAnsi="Times New Roman" w:cs="Times New Roman"/>
      <w:sz w:val="8"/>
      <w:szCs w:val="8"/>
    </w:rPr>
  </w:style>
  <w:style w:type="character" w:customStyle="1" w:styleId="FontStyle78">
    <w:name w:val="Font Style78"/>
    <w:rsid w:val="003D5401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rsid w:val="003D5401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77">
    <w:name w:val="Font Style77"/>
    <w:rsid w:val="003D5401"/>
    <w:rPr>
      <w:rFonts w:ascii="Times New Roman" w:hAnsi="Times New Roman" w:cs="Times New Roman"/>
      <w:sz w:val="8"/>
      <w:szCs w:val="8"/>
    </w:rPr>
  </w:style>
  <w:style w:type="character" w:styleId="aff">
    <w:name w:val="Hyperlink"/>
    <w:rsid w:val="003D5401"/>
    <w:rPr>
      <w:rFonts w:cs="Times New Roman"/>
      <w:color w:val="0000FF"/>
      <w:u w:val="single"/>
    </w:rPr>
  </w:style>
  <w:style w:type="paragraph" w:customStyle="1" w:styleId="15">
    <w:name w:val="Абзац списка1"/>
    <w:basedOn w:val="a"/>
    <w:rsid w:val="003D5401"/>
    <w:pPr>
      <w:ind w:left="720"/>
      <w:contextualSpacing/>
    </w:pPr>
    <w:rPr>
      <w:rFonts w:eastAsia="Calibri"/>
      <w:sz w:val="24"/>
      <w:szCs w:val="24"/>
      <w:lang w:eastAsia="ar-SA"/>
    </w:rPr>
  </w:style>
  <w:style w:type="character" w:customStyle="1" w:styleId="FootnoteTextChar">
    <w:name w:val="Footnote Text Char"/>
    <w:basedOn w:val="a0"/>
    <w:semiHidden/>
    <w:locked/>
    <w:rsid w:val="00D12D3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f0">
    <w:name w:val="List Paragraph"/>
    <w:basedOn w:val="a"/>
    <w:uiPriority w:val="34"/>
    <w:qFormat/>
    <w:rsid w:val="00D12E9B"/>
    <w:pPr>
      <w:ind w:left="720"/>
      <w:contextualSpacing/>
    </w:pPr>
  </w:style>
  <w:style w:type="paragraph" w:styleId="aff1">
    <w:name w:val="No Spacing"/>
    <w:uiPriority w:val="1"/>
    <w:qFormat/>
    <w:rsid w:val="004D1A71"/>
  </w:style>
  <w:style w:type="paragraph" w:customStyle="1" w:styleId="ConsPlusTitle">
    <w:name w:val="ConsPlusTitle"/>
    <w:rsid w:val="00923EC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4215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f2">
    <w:name w:val="Абзац"/>
    <w:basedOn w:val="a"/>
    <w:link w:val="aff3"/>
    <w:rsid w:val="00C6316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3">
    <w:name w:val="Абзац Знак"/>
    <w:link w:val="aff2"/>
    <w:rsid w:val="00C63166"/>
    <w:rPr>
      <w:sz w:val="24"/>
      <w:szCs w:val="24"/>
    </w:rPr>
  </w:style>
  <w:style w:type="paragraph" w:customStyle="1" w:styleId="Style8">
    <w:name w:val="Style8"/>
    <w:basedOn w:val="a"/>
    <w:uiPriority w:val="99"/>
    <w:rsid w:val="00075D45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6">
    <w:name w:val="Сетка таблицы1"/>
    <w:basedOn w:val="a1"/>
    <w:next w:val="af1"/>
    <w:uiPriority w:val="59"/>
    <w:rsid w:val="0079225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1"/>
    <w:uiPriority w:val="59"/>
    <w:rsid w:val="003645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№3_"/>
    <w:link w:val="32"/>
    <w:rsid w:val="0054477C"/>
    <w:rPr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54477C"/>
    <w:pPr>
      <w:widowControl w:val="0"/>
      <w:shd w:val="clear" w:color="auto" w:fill="FFFFFF"/>
      <w:spacing w:after="60" w:line="240" w:lineRule="atLeast"/>
      <w:jc w:val="center"/>
      <w:outlineLvl w:val="2"/>
    </w:pPr>
    <w:rPr>
      <w:b/>
      <w:bCs/>
    </w:rPr>
  </w:style>
  <w:style w:type="character" w:customStyle="1" w:styleId="60">
    <w:name w:val="Основной текст (6)_"/>
    <w:link w:val="61"/>
    <w:rsid w:val="0054477C"/>
    <w:rPr>
      <w:b/>
      <w:bCs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54477C"/>
    <w:pPr>
      <w:widowControl w:val="0"/>
      <w:shd w:val="clear" w:color="auto" w:fill="FFFFFF"/>
      <w:spacing w:before="180" w:line="240" w:lineRule="atLeast"/>
      <w:jc w:val="both"/>
    </w:pPr>
    <w:rPr>
      <w:b/>
      <w:bCs/>
    </w:rPr>
  </w:style>
  <w:style w:type="table" w:customStyle="1" w:styleId="33">
    <w:name w:val="Сетка таблицы3"/>
    <w:basedOn w:val="a1"/>
    <w:next w:val="af1"/>
    <w:uiPriority w:val="59"/>
    <w:rsid w:val="00FF4FA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basedOn w:val="a0"/>
    <w:uiPriority w:val="22"/>
    <w:qFormat/>
    <w:rsid w:val="00EB05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3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3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29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1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191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4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623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14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641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21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038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2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2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6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98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5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78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96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62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89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799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422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48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08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oskino.e-mordovia" TargetMode="External"/><Relationship Id="rId13" Type="http://schemas.openxmlformats.org/officeDocument/2006/relationships/hyperlink" Target="https://ru.wikipedia.org/wiki/%D0%91%D1%80%D0%BE%D0%BD%D0%B7%D0%BE%D0%B2%D1%8B%D0%B9_%D0%B2%D0%B5%D0%BA" TargetMode="External"/><Relationship Id="rId18" Type="http://schemas.openxmlformats.org/officeDocument/2006/relationships/hyperlink" Target="http://base.garant.ru/186367/6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8%D0%BD%D1%81%D0%B0%D1%80%D1%81%D0%BA%D0%B8%D0%B9_%D1%83%D0%B5%D0%B7%D0%B4" TargetMode="External"/><Relationship Id="rId17" Type="http://schemas.openxmlformats.org/officeDocument/2006/relationships/hyperlink" Target="http://base.garant.ru/186367/1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D%D1%82%D1%8F%D1%81%D0%BE%D0%B2,_%D0%9C%D0%B8%D1%85%D0%B0%D0%B8%D0%BB_%D0%A2%D0%B8%D1%85%D0%BE%D0%BD%D0%BE%D0%B2%D0%B8%D1%8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8%D1%81%D1%81%D0%B0_(%D0%BF%D1%80%D0%B8%D1%82%D0%BE%D0%BA_%D0%9C%D0%BE%D0%BA%D1%88%D0%B8)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E%D0%B3%D0%B8%D0%BB%D1%8C%D0%BD%D0%B8%D0%BA_(%D0%BF%D0%BE%D0%B3%D1%80%D0%B5%D0%B1%D0%B5%D0%BD%D0%B8%D1%8F)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ru.wikipedia.org/wiki/%D0%9C%D0%BE%D0%BA%D1%88%D0%B0%D0%BD%D0%B5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0%BA%D1%88%D0%B0%D0%BD%D1%81%D0%BA%D0%B8%D0%B9_%D1%8F%D0%B7%D1%8B%D0%BA" TargetMode="External"/><Relationship Id="rId14" Type="http://schemas.openxmlformats.org/officeDocument/2006/relationships/hyperlink" Target="https://ru.wikipedia.org/wiki/%D0%96%D0%B5%D0%BB%D0%B5%D0%B7%D0%BD%D1%8B%D0%B9_%D0%B2%D0%B5%D0%B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EEC28-229A-4680-B495-40B11F99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3184</TotalTime>
  <Pages>1</Pages>
  <Words>10946</Words>
  <Characters>62394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</Company>
  <LinksUpToDate>false</LinksUpToDate>
  <CharactersWithSpaces>73194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 Г.Ю.</dc:creator>
  <cp:lastModifiedBy>админ</cp:lastModifiedBy>
  <cp:revision>79</cp:revision>
  <cp:lastPrinted>2019-07-30T11:43:00Z</cp:lastPrinted>
  <dcterms:created xsi:type="dcterms:W3CDTF">2018-08-01T08:11:00Z</dcterms:created>
  <dcterms:modified xsi:type="dcterms:W3CDTF">2019-08-02T11:51:00Z</dcterms:modified>
</cp:coreProperties>
</file>